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1964C" w14:textId="6A2E70D2" w:rsidR="00F17505" w:rsidRPr="00F17505" w:rsidRDefault="00F17505" w:rsidP="00F17505">
      <w:pPr>
        <w:pStyle w:val="Teksttreci51"/>
        <w:shd w:val="clear" w:color="auto" w:fill="auto"/>
        <w:tabs>
          <w:tab w:val="left" w:pos="0"/>
        </w:tabs>
        <w:spacing w:before="0" w:line="276" w:lineRule="auto"/>
        <w:ind w:firstLine="0"/>
        <w:jc w:val="right"/>
        <w:rPr>
          <w:rFonts w:ascii="Cambria" w:hAnsi="Cambria"/>
          <w:b w:val="0"/>
          <w:bCs w:val="0"/>
          <w:i w:val="0"/>
          <w:iCs w:val="0"/>
          <w:sz w:val="22"/>
          <w:szCs w:val="22"/>
        </w:rPr>
      </w:pPr>
      <w:r w:rsidRPr="00F17505">
        <w:rPr>
          <w:rFonts w:ascii="Cambria" w:hAnsi="Cambria"/>
          <w:b w:val="0"/>
          <w:bCs w:val="0"/>
          <w:i w:val="0"/>
          <w:iCs w:val="0"/>
          <w:sz w:val="22"/>
          <w:szCs w:val="22"/>
        </w:rPr>
        <w:t>Załącznik Nr 11</w:t>
      </w:r>
      <w:r w:rsidR="00285C36">
        <w:rPr>
          <w:rFonts w:ascii="Cambria" w:hAnsi="Cambria"/>
          <w:b w:val="0"/>
          <w:bCs w:val="0"/>
          <w:i w:val="0"/>
          <w:iCs w:val="0"/>
          <w:sz w:val="22"/>
          <w:szCs w:val="22"/>
        </w:rPr>
        <w:t>a</w:t>
      </w:r>
      <w:r w:rsidRPr="00F17505">
        <w:rPr>
          <w:rFonts w:ascii="Cambria" w:hAnsi="Cambria"/>
          <w:b w:val="0"/>
          <w:bCs w:val="0"/>
          <w:i w:val="0"/>
          <w:iCs w:val="0"/>
          <w:sz w:val="22"/>
          <w:szCs w:val="22"/>
        </w:rPr>
        <w:t xml:space="preserve"> do SWZ</w:t>
      </w:r>
    </w:p>
    <w:p w14:paraId="047FCE2F" w14:textId="77777777" w:rsidR="00F17505" w:rsidRDefault="00F17505" w:rsidP="00F17505">
      <w:pPr>
        <w:pStyle w:val="Teksttreci51"/>
        <w:shd w:val="clear" w:color="auto" w:fill="auto"/>
        <w:tabs>
          <w:tab w:val="left" w:pos="0"/>
        </w:tabs>
        <w:spacing w:before="0" w:line="276" w:lineRule="auto"/>
        <w:ind w:firstLine="0"/>
        <w:jc w:val="center"/>
        <w:rPr>
          <w:rFonts w:ascii="Cambria" w:hAnsi="Cambria"/>
          <w:i w:val="0"/>
          <w:iCs w:val="0"/>
          <w:sz w:val="22"/>
          <w:szCs w:val="22"/>
        </w:rPr>
      </w:pPr>
    </w:p>
    <w:p w14:paraId="36159C32" w14:textId="77777777" w:rsidR="00D354EB" w:rsidRPr="000A2601" w:rsidRDefault="00D354EB" w:rsidP="00F17505">
      <w:pPr>
        <w:pStyle w:val="Teksttreci51"/>
        <w:shd w:val="clear" w:color="auto" w:fill="auto"/>
        <w:tabs>
          <w:tab w:val="left" w:pos="0"/>
        </w:tabs>
        <w:spacing w:before="0" w:line="276" w:lineRule="auto"/>
        <w:ind w:firstLine="0"/>
        <w:jc w:val="center"/>
        <w:rPr>
          <w:rFonts w:ascii="Cambria" w:hAnsi="Cambria"/>
          <w:i w:val="0"/>
          <w:iCs w:val="0"/>
          <w:sz w:val="22"/>
          <w:szCs w:val="22"/>
        </w:rPr>
      </w:pPr>
      <w:r w:rsidRPr="000A2601">
        <w:rPr>
          <w:rFonts w:ascii="Cambria" w:hAnsi="Cambria"/>
          <w:i w:val="0"/>
          <w:iCs w:val="0"/>
          <w:sz w:val="22"/>
          <w:szCs w:val="22"/>
        </w:rPr>
        <w:t xml:space="preserve">Umowa nr </w:t>
      </w:r>
      <w:r w:rsidR="00F17505">
        <w:rPr>
          <w:rFonts w:ascii="Cambria" w:hAnsi="Cambria"/>
          <w:i w:val="0"/>
          <w:iCs w:val="0"/>
          <w:sz w:val="22"/>
          <w:szCs w:val="22"/>
        </w:rPr>
        <w:t>……………………..</w:t>
      </w:r>
    </w:p>
    <w:p w14:paraId="7615E9B3" w14:textId="77777777" w:rsidR="00D354EB" w:rsidRPr="000A2601" w:rsidRDefault="00D354EB" w:rsidP="00F17505">
      <w:pPr>
        <w:pStyle w:val="Teksttreci51"/>
        <w:shd w:val="clear" w:color="auto" w:fill="auto"/>
        <w:tabs>
          <w:tab w:val="left" w:leader="dot" w:pos="4754"/>
          <w:tab w:val="left" w:leader="dot" w:pos="5243"/>
        </w:tabs>
        <w:spacing w:before="0" w:line="276" w:lineRule="auto"/>
        <w:ind w:left="3280" w:right="2297" w:hanging="19"/>
        <w:rPr>
          <w:rFonts w:ascii="Cambria" w:hAnsi="Cambria"/>
          <w:sz w:val="22"/>
          <w:szCs w:val="22"/>
        </w:rPr>
      </w:pPr>
    </w:p>
    <w:p w14:paraId="41B3796E" w14:textId="77777777" w:rsidR="00D354EB" w:rsidRPr="000A2601" w:rsidRDefault="00D354EB" w:rsidP="00F17505">
      <w:pPr>
        <w:pStyle w:val="Teksttreci1"/>
        <w:shd w:val="clear" w:color="auto" w:fill="auto"/>
        <w:tabs>
          <w:tab w:val="left" w:leader="dot" w:pos="5290"/>
        </w:tabs>
        <w:spacing w:before="0" w:after="0" w:line="276" w:lineRule="auto"/>
        <w:ind w:left="20" w:firstLine="0"/>
        <w:jc w:val="both"/>
        <w:rPr>
          <w:rFonts w:ascii="Cambria" w:hAnsi="Cambria"/>
          <w:sz w:val="22"/>
          <w:szCs w:val="22"/>
        </w:rPr>
      </w:pPr>
      <w:r w:rsidRPr="000A2601">
        <w:rPr>
          <w:rFonts w:ascii="Cambria" w:hAnsi="Cambria"/>
          <w:sz w:val="22"/>
          <w:szCs w:val="22"/>
        </w:rPr>
        <w:t xml:space="preserve">zawarta w dniu </w:t>
      </w:r>
      <w:r w:rsidR="00270DE6">
        <w:rPr>
          <w:rFonts w:ascii="Cambria" w:hAnsi="Cambria"/>
          <w:sz w:val="22"/>
          <w:szCs w:val="22"/>
        </w:rPr>
        <w:t>…………………………</w:t>
      </w:r>
      <w:r w:rsidR="00972772" w:rsidRPr="000A2601">
        <w:rPr>
          <w:rFonts w:ascii="Cambria" w:hAnsi="Cambria"/>
          <w:sz w:val="22"/>
          <w:szCs w:val="22"/>
        </w:rPr>
        <w:t>.</w:t>
      </w:r>
      <w:r w:rsidRPr="000A2601">
        <w:rPr>
          <w:rFonts w:ascii="Cambria" w:hAnsi="Cambria"/>
          <w:sz w:val="22"/>
          <w:szCs w:val="22"/>
        </w:rPr>
        <w:t xml:space="preserve"> pomiędzy </w:t>
      </w:r>
      <w:r w:rsidRPr="00F17505">
        <w:rPr>
          <w:rFonts w:ascii="Cambria" w:hAnsi="Cambria"/>
          <w:b/>
          <w:bCs/>
          <w:sz w:val="22"/>
          <w:szCs w:val="22"/>
        </w:rPr>
        <w:t>Gminą Serokomla</w:t>
      </w:r>
      <w:r w:rsidRPr="000A2601">
        <w:rPr>
          <w:rFonts w:ascii="Cambria" w:hAnsi="Cambria"/>
          <w:sz w:val="22"/>
          <w:szCs w:val="22"/>
        </w:rPr>
        <w:t xml:space="preserve"> zwaną w treści umowy „Zamawiającym" w imieniu którego działają:</w:t>
      </w:r>
    </w:p>
    <w:p w14:paraId="1D463F1D" w14:textId="77777777" w:rsidR="00D354EB" w:rsidRPr="000A2601" w:rsidRDefault="00D354EB" w:rsidP="00F17505">
      <w:pPr>
        <w:pStyle w:val="Teksttreci1"/>
        <w:shd w:val="clear" w:color="auto" w:fill="auto"/>
        <w:spacing w:before="0" w:after="0" w:line="276" w:lineRule="auto"/>
        <w:ind w:left="20" w:firstLine="0"/>
        <w:jc w:val="both"/>
        <w:rPr>
          <w:rFonts w:ascii="Cambria" w:hAnsi="Cambria"/>
          <w:sz w:val="22"/>
          <w:szCs w:val="22"/>
        </w:rPr>
      </w:pPr>
    </w:p>
    <w:p w14:paraId="2AF00052" w14:textId="77777777" w:rsidR="00D354EB" w:rsidRPr="000A2601" w:rsidRDefault="00D354EB" w:rsidP="00F17505">
      <w:pPr>
        <w:pStyle w:val="Teksttreci1"/>
        <w:shd w:val="clear" w:color="auto" w:fill="auto"/>
        <w:spacing w:before="0" w:after="0" w:line="276" w:lineRule="auto"/>
        <w:ind w:left="20" w:firstLine="0"/>
        <w:jc w:val="both"/>
        <w:rPr>
          <w:rFonts w:ascii="Cambria" w:hAnsi="Cambria"/>
          <w:sz w:val="22"/>
          <w:szCs w:val="22"/>
        </w:rPr>
      </w:pPr>
      <w:r w:rsidRPr="000A2601">
        <w:rPr>
          <w:rFonts w:ascii="Cambria" w:hAnsi="Cambria"/>
          <w:sz w:val="22"/>
          <w:szCs w:val="22"/>
        </w:rPr>
        <w:t xml:space="preserve">Wójt Gminy Serokomla </w:t>
      </w:r>
      <w:r w:rsidR="00972772" w:rsidRPr="000A2601">
        <w:rPr>
          <w:rFonts w:ascii="Cambria" w:hAnsi="Cambria"/>
          <w:sz w:val="22"/>
          <w:szCs w:val="22"/>
        </w:rPr>
        <w:t>–</w:t>
      </w:r>
      <w:r w:rsidRPr="000A2601">
        <w:rPr>
          <w:rFonts w:ascii="Cambria" w:hAnsi="Cambria"/>
          <w:sz w:val="22"/>
          <w:szCs w:val="22"/>
        </w:rPr>
        <w:t xml:space="preserve"> Piotr Chaber</w:t>
      </w:r>
    </w:p>
    <w:p w14:paraId="544919E3" w14:textId="6C2D5A5D" w:rsidR="00D354EB" w:rsidRPr="000A2601" w:rsidRDefault="00D354EB" w:rsidP="00F17505">
      <w:pPr>
        <w:pStyle w:val="Teksttreci1"/>
        <w:shd w:val="clear" w:color="auto" w:fill="auto"/>
        <w:spacing w:before="0" w:after="0" w:line="276" w:lineRule="auto"/>
        <w:ind w:left="20" w:firstLine="0"/>
        <w:jc w:val="both"/>
        <w:rPr>
          <w:rFonts w:ascii="Cambria" w:hAnsi="Cambria"/>
          <w:sz w:val="22"/>
          <w:szCs w:val="22"/>
        </w:rPr>
      </w:pPr>
      <w:r w:rsidRPr="000A2601">
        <w:rPr>
          <w:rFonts w:ascii="Cambria" w:hAnsi="Cambria"/>
          <w:sz w:val="22"/>
          <w:szCs w:val="22"/>
        </w:rPr>
        <w:t xml:space="preserve">przy kontrasygnacie Skarbnika Gminy – </w:t>
      </w:r>
      <w:r w:rsidR="00A720FB" w:rsidRPr="00F43F36">
        <w:rPr>
          <w:rFonts w:ascii="Cambria" w:hAnsi="Cambria"/>
          <w:b/>
          <w:bCs/>
          <w:sz w:val="22"/>
          <w:szCs w:val="22"/>
        </w:rPr>
        <w:t>Niny Kołodyńskiej</w:t>
      </w:r>
    </w:p>
    <w:p w14:paraId="1372F9FA" w14:textId="77777777" w:rsidR="00D354EB" w:rsidRPr="000A2601" w:rsidRDefault="00D354EB" w:rsidP="00F17505">
      <w:pPr>
        <w:pStyle w:val="Teksttreci1"/>
        <w:shd w:val="clear" w:color="auto" w:fill="auto"/>
        <w:spacing w:before="0" w:after="0" w:line="276" w:lineRule="auto"/>
        <w:ind w:left="20" w:firstLine="0"/>
        <w:jc w:val="both"/>
        <w:rPr>
          <w:rFonts w:ascii="Cambria" w:hAnsi="Cambria"/>
          <w:sz w:val="22"/>
          <w:szCs w:val="22"/>
        </w:rPr>
      </w:pPr>
    </w:p>
    <w:p w14:paraId="3CEC9D80" w14:textId="77777777" w:rsidR="00D354EB" w:rsidRPr="000A2601" w:rsidRDefault="00D354EB" w:rsidP="00F17505">
      <w:pPr>
        <w:pStyle w:val="Teksttreci1"/>
        <w:shd w:val="clear" w:color="auto" w:fill="auto"/>
        <w:spacing w:before="0" w:after="0" w:line="276" w:lineRule="auto"/>
        <w:ind w:left="20" w:firstLine="0"/>
        <w:jc w:val="both"/>
        <w:rPr>
          <w:rFonts w:ascii="Cambria" w:hAnsi="Cambria"/>
          <w:sz w:val="22"/>
          <w:szCs w:val="22"/>
        </w:rPr>
      </w:pPr>
      <w:r w:rsidRPr="000A2601">
        <w:rPr>
          <w:rFonts w:ascii="Cambria" w:hAnsi="Cambria"/>
          <w:sz w:val="22"/>
          <w:szCs w:val="22"/>
        </w:rPr>
        <w:t>a</w:t>
      </w:r>
      <w:r w:rsidR="00972772" w:rsidRPr="000A2601">
        <w:rPr>
          <w:rFonts w:ascii="Cambria" w:hAnsi="Cambria"/>
          <w:sz w:val="22"/>
          <w:szCs w:val="22"/>
        </w:rPr>
        <w:t xml:space="preserve"> </w:t>
      </w:r>
      <w:r w:rsidR="00F17505">
        <w:rPr>
          <w:rFonts w:ascii="Cambria" w:hAnsi="Cambria"/>
          <w:sz w:val="22"/>
          <w:szCs w:val="22"/>
        </w:rPr>
        <w:t>……………………………………………………………………………………………………………………………………………</w:t>
      </w:r>
    </w:p>
    <w:p w14:paraId="5C62FB62" w14:textId="77777777" w:rsidR="00D354EB" w:rsidRPr="000A2601" w:rsidRDefault="00D354EB" w:rsidP="00F17505">
      <w:pPr>
        <w:pStyle w:val="Teksttreci1"/>
        <w:shd w:val="clear" w:color="auto" w:fill="auto"/>
        <w:spacing w:before="0" w:after="0" w:line="276" w:lineRule="auto"/>
        <w:ind w:left="20" w:firstLine="0"/>
        <w:jc w:val="both"/>
        <w:rPr>
          <w:rFonts w:ascii="Cambria" w:hAnsi="Cambria"/>
          <w:sz w:val="22"/>
          <w:szCs w:val="22"/>
        </w:rPr>
      </w:pPr>
    </w:p>
    <w:p w14:paraId="5C52CE2B" w14:textId="77777777" w:rsidR="00D354EB" w:rsidRPr="000A2601" w:rsidRDefault="00D354EB" w:rsidP="00F17505">
      <w:pPr>
        <w:pStyle w:val="Teksttreci1"/>
        <w:shd w:val="clear" w:color="auto" w:fill="auto"/>
        <w:spacing w:before="0" w:after="0" w:line="276" w:lineRule="auto"/>
        <w:ind w:left="20" w:firstLine="0"/>
        <w:jc w:val="both"/>
        <w:rPr>
          <w:rFonts w:ascii="Cambria" w:hAnsi="Cambria"/>
          <w:sz w:val="22"/>
          <w:szCs w:val="22"/>
        </w:rPr>
      </w:pPr>
      <w:r w:rsidRPr="000A2601">
        <w:rPr>
          <w:rFonts w:ascii="Cambria" w:hAnsi="Cambria"/>
          <w:sz w:val="22"/>
          <w:szCs w:val="22"/>
        </w:rPr>
        <w:t xml:space="preserve">reprezentowanym przez: </w:t>
      </w:r>
    </w:p>
    <w:p w14:paraId="6FBC3337" w14:textId="77777777" w:rsidR="00D354EB" w:rsidRPr="000A2601" w:rsidRDefault="00F17505" w:rsidP="00F17505">
      <w:pPr>
        <w:pStyle w:val="Teksttreci1"/>
        <w:shd w:val="clear" w:color="auto" w:fill="auto"/>
        <w:spacing w:before="0" w:after="0" w:line="276" w:lineRule="auto"/>
        <w:ind w:firstLine="0"/>
        <w:jc w:val="both"/>
        <w:rPr>
          <w:rFonts w:ascii="Cambria" w:hAnsi="Cambria"/>
          <w:sz w:val="22"/>
          <w:szCs w:val="22"/>
        </w:rPr>
      </w:pPr>
      <w:r>
        <w:rPr>
          <w:rFonts w:ascii="Cambria" w:hAnsi="Cambria"/>
          <w:sz w:val="22"/>
          <w:szCs w:val="22"/>
        </w:rPr>
        <w:t>………………………………………………………………………………………………………………………………………………</w:t>
      </w:r>
    </w:p>
    <w:p w14:paraId="2205BEE4" w14:textId="77777777" w:rsidR="00D354EB" w:rsidRPr="000A2601" w:rsidRDefault="00D354EB" w:rsidP="00F17505">
      <w:pPr>
        <w:pStyle w:val="Teksttreci1"/>
        <w:shd w:val="clear" w:color="auto" w:fill="auto"/>
        <w:spacing w:before="0" w:after="0" w:line="276" w:lineRule="auto"/>
        <w:ind w:left="20" w:firstLine="0"/>
        <w:jc w:val="both"/>
        <w:rPr>
          <w:rFonts w:ascii="Cambria" w:hAnsi="Cambria"/>
          <w:sz w:val="22"/>
          <w:szCs w:val="22"/>
        </w:rPr>
      </w:pPr>
    </w:p>
    <w:p w14:paraId="5178F8AF" w14:textId="77777777" w:rsidR="00D354EB" w:rsidRPr="000A2601" w:rsidRDefault="00D354EB" w:rsidP="00F17505">
      <w:pPr>
        <w:pStyle w:val="Teksttreci1"/>
        <w:shd w:val="clear" w:color="auto" w:fill="auto"/>
        <w:spacing w:before="0" w:after="0" w:line="276" w:lineRule="auto"/>
        <w:ind w:left="20" w:firstLine="0"/>
        <w:jc w:val="both"/>
        <w:rPr>
          <w:rFonts w:ascii="Cambria" w:hAnsi="Cambria"/>
          <w:sz w:val="22"/>
          <w:szCs w:val="22"/>
        </w:rPr>
      </w:pPr>
      <w:r w:rsidRPr="000A2601">
        <w:rPr>
          <w:rFonts w:ascii="Cambria" w:hAnsi="Cambria"/>
          <w:sz w:val="22"/>
          <w:szCs w:val="22"/>
        </w:rPr>
        <w:t>o następującej treści:</w:t>
      </w:r>
    </w:p>
    <w:p w14:paraId="28E932D5" w14:textId="77777777" w:rsidR="00D354EB" w:rsidRPr="000A2601" w:rsidRDefault="00D354EB" w:rsidP="00F17505">
      <w:pPr>
        <w:pStyle w:val="Nagwek41"/>
        <w:keepNext/>
        <w:keepLines/>
        <w:shd w:val="clear" w:color="auto" w:fill="auto"/>
        <w:spacing w:line="276" w:lineRule="auto"/>
        <w:ind w:left="3280" w:firstLine="1000"/>
        <w:rPr>
          <w:rFonts w:ascii="Cambria" w:hAnsi="Cambria"/>
          <w:sz w:val="22"/>
          <w:szCs w:val="22"/>
        </w:rPr>
      </w:pPr>
      <w:bookmarkStart w:id="0" w:name="bookmark51"/>
    </w:p>
    <w:p w14:paraId="154FE661" w14:textId="77777777" w:rsidR="00D354EB" w:rsidRPr="000A2601" w:rsidRDefault="00D354EB" w:rsidP="00F17505">
      <w:pPr>
        <w:pStyle w:val="Nagwek41"/>
        <w:keepNext/>
        <w:keepLines/>
        <w:shd w:val="clear" w:color="auto" w:fill="auto"/>
        <w:spacing w:line="276" w:lineRule="auto"/>
        <w:ind w:firstLine="0"/>
        <w:jc w:val="center"/>
        <w:rPr>
          <w:rFonts w:ascii="Cambria" w:hAnsi="Cambria"/>
          <w:sz w:val="22"/>
          <w:szCs w:val="22"/>
        </w:rPr>
      </w:pPr>
      <w:r w:rsidRPr="000A2601">
        <w:rPr>
          <w:rFonts w:ascii="Cambria" w:hAnsi="Cambria"/>
          <w:sz w:val="22"/>
          <w:szCs w:val="22"/>
        </w:rPr>
        <w:t>§ 1</w:t>
      </w:r>
      <w:bookmarkEnd w:id="0"/>
    </w:p>
    <w:p w14:paraId="3545D847" w14:textId="77777777" w:rsidR="00D354EB" w:rsidRPr="000A2601" w:rsidRDefault="00D354EB" w:rsidP="00F17505">
      <w:pPr>
        <w:spacing w:after="0"/>
        <w:jc w:val="center"/>
        <w:rPr>
          <w:rFonts w:ascii="Cambria" w:hAnsi="Cambria" w:cs="Times New Roman"/>
          <w:b/>
          <w:bCs/>
        </w:rPr>
      </w:pPr>
      <w:r w:rsidRPr="000A2601">
        <w:rPr>
          <w:rFonts w:ascii="Cambria" w:hAnsi="Cambria" w:cs="Times New Roman"/>
          <w:b/>
          <w:bCs/>
        </w:rPr>
        <w:t>Przedmiot umowy</w:t>
      </w:r>
    </w:p>
    <w:p w14:paraId="644D8356" w14:textId="28DC395E" w:rsidR="00285C36" w:rsidRPr="002779C9" w:rsidRDefault="00697748" w:rsidP="00A720FB">
      <w:pPr>
        <w:pStyle w:val="Nagwek30"/>
        <w:keepNext/>
        <w:keepLines/>
        <w:numPr>
          <w:ilvl w:val="0"/>
          <w:numId w:val="22"/>
        </w:numPr>
        <w:shd w:val="clear" w:color="auto" w:fill="auto"/>
        <w:spacing w:before="0" w:line="276" w:lineRule="auto"/>
        <w:ind w:left="284" w:hanging="284"/>
        <w:contextualSpacing/>
        <w:jc w:val="both"/>
        <w:rPr>
          <w:rFonts w:ascii="Cambria" w:hAnsi="Cambria"/>
          <w:i w:val="0"/>
          <w:iCs w:val="0"/>
          <w:color w:val="000000" w:themeColor="text1"/>
          <w:sz w:val="22"/>
          <w:szCs w:val="22"/>
        </w:rPr>
      </w:pPr>
      <w:r w:rsidRPr="002779C9">
        <w:rPr>
          <w:rFonts w:ascii="Cambria" w:hAnsi="Cambria"/>
          <w:b w:val="0"/>
          <w:bCs w:val="0"/>
          <w:i w:val="0"/>
          <w:sz w:val="22"/>
          <w:szCs w:val="22"/>
        </w:rPr>
        <w:t xml:space="preserve">Podstawą zawarcia niniejszej umowy jest wybór oferty złożonej przez Wykonawcę w postępowaniu </w:t>
      </w:r>
      <w:r w:rsidRPr="002779C9">
        <w:rPr>
          <w:rFonts w:ascii="Cambria" w:hAnsi="Cambria"/>
          <w:b w:val="0"/>
          <w:bCs w:val="0"/>
          <w:i w:val="0"/>
          <w:sz w:val="22"/>
          <w:szCs w:val="22"/>
        </w:rPr>
        <w:br/>
      </w:r>
      <w:r w:rsidRPr="002779C9">
        <w:rPr>
          <w:rFonts w:ascii="Cambria" w:hAnsi="Cambria"/>
          <w:b w:val="0"/>
          <w:bCs w:val="0"/>
          <w:i w:val="0"/>
          <w:color w:val="000000" w:themeColor="text1"/>
          <w:sz w:val="22"/>
          <w:szCs w:val="22"/>
        </w:rPr>
        <w:t>o udzielenie zamówienia publicznego prowadzonym w trybie podstawowym bez negocjacji na podstawie ustawy Prawo Zamówień Publicznych (</w:t>
      </w:r>
      <w:proofErr w:type="spellStart"/>
      <w:r w:rsidRPr="002779C9">
        <w:rPr>
          <w:rFonts w:ascii="Cambria" w:hAnsi="Cambria"/>
          <w:b w:val="0"/>
          <w:bCs w:val="0"/>
          <w:i w:val="0"/>
          <w:sz w:val="22"/>
          <w:szCs w:val="22"/>
        </w:rPr>
        <w:t>t.j</w:t>
      </w:r>
      <w:proofErr w:type="spellEnd"/>
      <w:r w:rsidRPr="002779C9">
        <w:rPr>
          <w:rFonts w:ascii="Cambria" w:hAnsi="Cambria"/>
          <w:b w:val="0"/>
          <w:bCs w:val="0"/>
          <w:i w:val="0"/>
          <w:sz w:val="22"/>
          <w:szCs w:val="22"/>
        </w:rPr>
        <w:t>. Dz. U. z 202</w:t>
      </w:r>
      <w:r w:rsidR="00526394" w:rsidRPr="002779C9">
        <w:rPr>
          <w:rFonts w:ascii="Cambria" w:hAnsi="Cambria"/>
          <w:b w:val="0"/>
          <w:bCs w:val="0"/>
          <w:i w:val="0"/>
          <w:sz w:val="22"/>
          <w:szCs w:val="22"/>
        </w:rPr>
        <w:t>4</w:t>
      </w:r>
      <w:r w:rsidRPr="002779C9">
        <w:rPr>
          <w:rFonts w:ascii="Cambria" w:hAnsi="Cambria"/>
          <w:b w:val="0"/>
          <w:bCs w:val="0"/>
          <w:i w:val="0"/>
          <w:sz w:val="22"/>
          <w:szCs w:val="22"/>
        </w:rPr>
        <w:t xml:space="preserve"> r. poz. 1</w:t>
      </w:r>
      <w:r w:rsidR="00526394" w:rsidRPr="002779C9">
        <w:rPr>
          <w:rFonts w:ascii="Cambria" w:hAnsi="Cambria"/>
          <w:b w:val="0"/>
          <w:bCs w:val="0"/>
          <w:i w:val="0"/>
          <w:sz w:val="22"/>
          <w:szCs w:val="22"/>
        </w:rPr>
        <w:t>320</w:t>
      </w:r>
      <w:r w:rsidRPr="002779C9">
        <w:rPr>
          <w:rFonts w:ascii="Cambria" w:hAnsi="Cambria"/>
          <w:b w:val="0"/>
          <w:bCs w:val="0"/>
          <w:i w:val="0"/>
          <w:sz w:val="22"/>
          <w:szCs w:val="22"/>
        </w:rPr>
        <w:t xml:space="preserve">) na realizację zadania </w:t>
      </w:r>
      <w:bookmarkStart w:id="1" w:name="_Hlk75857031"/>
      <w:r w:rsidR="00285C36" w:rsidRPr="002779C9">
        <w:rPr>
          <w:rFonts w:ascii="Cambria" w:hAnsi="Cambria"/>
          <w:i w:val="0"/>
          <w:iCs w:val="0"/>
          <w:color w:val="000000" w:themeColor="text1"/>
          <w:sz w:val="22"/>
          <w:szCs w:val="22"/>
        </w:rPr>
        <w:t xml:space="preserve">„Odbiór i transport odpadów komunalnych od właścicieli nieruchomości zamieszkałych i niezamieszkałych na terenie Gminy Serokomla </w:t>
      </w:r>
      <w:bookmarkEnd w:id="1"/>
    </w:p>
    <w:p w14:paraId="046E792C" w14:textId="0CB4591B" w:rsidR="00A720FB" w:rsidRPr="001473CB" w:rsidRDefault="00A720FB" w:rsidP="00A720FB">
      <w:pPr>
        <w:pStyle w:val="Nagwek30"/>
        <w:keepNext/>
        <w:keepLines/>
        <w:numPr>
          <w:ilvl w:val="0"/>
          <w:numId w:val="22"/>
        </w:numPr>
        <w:shd w:val="clear" w:color="auto" w:fill="auto"/>
        <w:spacing w:before="0" w:line="276" w:lineRule="auto"/>
        <w:ind w:left="284" w:hanging="284"/>
        <w:contextualSpacing/>
        <w:jc w:val="both"/>
        <w:rPr>
          <w:rFonts w:ascii="Cambria" w:hAnsi="Cambria"/>
          <w:i w:val="0"/>
          <w:sz w:val="22"/>
          <w:szCs w:val="22"/>
        </w:rPr>
      </w:pPr>
    </w:p>
    <w:p w14:paraId="540B5CC9" w14:textId="79795B7D" w:rsidR="00A720FB" w:rsidRDefault="00A720FB" w:rsidP="00A720FB">
      <w:pPr>
        <w:contextualSpacing/>
        <w:jc w:val="both"/>
        <w:rPr>
          <w:rFonts w:ascii="Times New Roman" w:hAnsi="Times New Roman" w:cs="Times New Roman"/>
          <w:b/>
        </w:rPr>
      </w:pPr>
      <w:r w:rsidRPr="001473CB">
        <w:rPr>
          <w:rFonts w:ascii="Times New Roman" w:hAnsi="Times New Roman" w:cs="Times New Roman"/>
          <w:b/>
          <w:bCs/>
        </w:rPr>
        <w:t xml:space="preserve">Cześć 1 zamówienia : </w:t>
      </w:r>
      <w:r w:rsidRPr="001473CB">
        <w:rPr>
          <w:b/>
          <w:bCs/>
        </w:rPr>
        <w:t>„</w:t>
      </w:r>
      <w:r w:rsidRPr="001473CB">
        <w:rPr>
          <w:rFonts w:ascii="Times New Roman" w:hAnsi="Times New Roman" w:cs="Times New Roman"/>
          <w:b/>
        </w:rPr>
        <w:t>Odbiór i transport odpadów komunalnych od właścicieli nieruchomości zamieszkałych i niezamieszkałych na terenie Gminy Serokomla w 2026 r.”</w:t>
      </w:r>
    </w:p>
    <w:p w14:paraId="4E726D18" w14:textId="52F37112" w:rsidR="00A720FB" w:rsidRPr="00A720FB" w:rsidRDefault="00A720FB" w:rsidP="00A720FB">
      <w:pPr>
        <w:pStyle w:val="Nagwek30"/>
        <w:keepNext/>
        <w:keepLines/>
        <w:shd w:val="clear" w:color="auto" w:fill="auto"/>
        <w:spacing w:before="0" w:line="276" w:lineRule="auto"/>
        <w:ind w:left="284"/>
        <w:contextualSpacing/>
        <w:jc w:val="both"/>
        <w:rPr>
          <w:rFonts w:ascii="Cambria" w:hAnsi="Cambria"/>
          <w:b w:val="0"/>
          <w:bCs w:val="0"/>
          <w:i w:val="0"/>
          <w:spacing w:val="0"/>
          <w:sz w:val="22"/>
          <w:szCs w:val="22"/>
          <w:highlight w:val="yellow"/>
          <w:shd w:val="clear" w:color="auto" w:fill="FFFFFF"/>
        </w:rPr>
      </w:pPr>
    </w:p>
    <w:p w14:paraId="799BAFC4" w14:textId="6F04F8A2" w:rsidR="00D354EB" w:rsidRPr="000A2601" w:rsidRDefault="00D354EB" w:rsidP="00F17505">
      <w:pPr>
        <w:pStyle w:val="Teksttreci130"/>
        <w:numPr>
          <w:ilvl w:val="0"/>
          <w:numId w:val="22"/>
        </w:numPr>
        <w:shd w:val="clear" w:color="auto" w:fill="auto"/>
        <w:tabs>
          <w:tab w:val="left" w:pos="274"/>
        </w:tabs>
        <w:spacing w:before="0" w:after="0" w:line="276" w:lineRule="auto"/>
        <w:ind w:left="284" w:right="20" w:hanging="284"/>
        <w:contextualSpacing/>
        <w:rPr>
          <w:rFonts w:ascii="Cambria" w:hAnsi="Cambria"/>
          <w:b w:val="0"/>
          <w:sz w:val="22"/>
          <w:szCs w:val="22"/>
        </w:rPr>
      </w:pPr>
      <w:r w:rsidRPr="000A2601">
        <w:rPr>
          <w:rStyle w:val="Teksttreci13Bezpogrubienia"/>
          <w:rFonts w:ascii="Cambria" w:hAnsi="Cambria"/>
          <w:sz w:val="22"/>
          <w:szCs w:val="22"/>
        </w:rPr>
        <w:t>Zamawiający powierza, a Wykonawca przyjmuje do realizacji usługę</w:t>
      </w:r>
      <w:r w:rsidRPr="000A2601">
        <w:rPr>
          <w:rFonts w:ascii="Cambria" w:hAnsi="Cambria"/>
          <w:b w:val="0"/>
          <w:sz w:val="22"/>
          <w:szCs w:val="22"/>
        </w:rPr>
        <w:t xml:space="preserve"> dotyczącą odbioru</w:t>
      </w:r>
      <w:r w:rsidRPr="000A2601">
        <w:rPr>
          <w:rFonts w:ascii="Cambria" w:hAnsi="Cambria"/>
          <w:b w:val="0"/>
          <w:sz w:val="22"/>
          <w:szCs w:val="22"/>
        </w:rPr>
        <w:br/>
        <w:t xml:space="preserve">i transportu odpadów komunalnych od właścicieli nieruchomości zamieszkałych </w:t>
      </w:r>
      <w:r w:rsidRPr="000A2601">
        <w:rPr>
          <w:rFonts w:ascii="Cambria" w:hAnsi="Cambria"/>
          <w:b w:val="0"/>
          <w:sz w:val="22"/>
          <w:szCs w:val="22"/>
        </w:rPr>
        <w:br/>
        <w:t xml:space="preserve">i niezamieszkałych z terenu Gminy Serokomla </w:t>
      </w:r>
      <w:r w:rsidR="00DA4C75" w:rsidRPr="001473CB">
        <w:rPr>
          <w:rFonts w:ascii="Cambria" w:hAnsi="Cambria"/>
          <w:b w:val="0"/>
          <w:sz w:val="22"/>
          <w:szCs w:val="22"/>
        </w:rPr>
        <w:t xml:space="preserve">oraz odbioru i transportu odpadów z Punktu Selektywnej Zbiórki Odpadów Komunalnych (dalej: PSZOK) zlokalizowanego w Gminie Serokomla </w:t>
      </w:r>
      <w:r w:rsidRPr="000A2601">
        <w:rPr>
          <w:rFonts w:ascii="Cambria" w:hAnsi="Cambria"/>
          <w:b w:val="0"/>
          <w:sz w:val="22"/>
          <w:szCs w:val="22"/>
        </w:rPr>
        <w:t>i przekazanie ich do odpowiedniej instalacji</w:t>
      </w:r>
      <w:r w:rsidR="00283DC0">
        <w:rPr>
          <w:rFonts w:ascii="Cambria" w:hAnsi="Cambria"/>
          <w:b w:val="0"/>
          <w:sz w:val="22"/>
          <w:szCs w:val="22"/>
        </w:rPr>
        <w:t xml:space="preserve">, tj. </w:t>
      </w:r>
      <w:r w:rsidR="00283DC0">
        <w:rPr>
          <w:rFonts w:ascii="Cambria" w:hAnsi="Cambria"/>
          <w:b w:val="0"/>
        </w:rPr>
        <w:t>Zakładu Zagospodarowania Odpadów „Adamki” w m. Biała gm. Radzyń Podlaski (adres: Biała 185 b, 21- 300 Radzyń Podlaski)</w:t>
      </w:r>
      <w:r w:rsidRPr="000A2601">
        <w:rPr>
          <w:rFonts w:ascii="Cambria" w:hAnsi="Cambria"/>
          <w:b w:val="0"/>
          <w:sz w:val="22"/>
          <w:szCs w:val="22"/>
        </w:rPr>
        <w:t xml:space="preserve"> oraz zaopatrzenie w pojemniki lub worki do zbierania odpadów przez właścicieli nieruchomości zgodnie z dokumentami wymaganymi przez Zamawiającego, zawartymi w ofercie Wykonawcy.</w:t>
      </w:r>
    </w:p>
    <w:p w14:paraId="64B2DDE0" w14:textId="21C2F873" w:rsidR="00D354EB" w:rsidRPr="000A2601" w:rsidRDefault="00697748" w:rsidP="00F17505">
      <w:pPr>
        <w:pStyle w:val="Teksttreci130"/>
        <w:numPr>
          <w:ilvl w:val="0"/>
          <w:numId w:val="22"/>
        </w:numPr>
        <w:shd w:val="clear" w:color="auto" w:fill="auto"/>
        <w:tabs>
          <w:tab w:val="left" w:pos="274"/>
        </w:tabs>
        <w:spacing w:before="0" w:after="0" w:line="276" w:lineRule="auto"/>
        <w:ind w:left="284" w:right="20" w:hanging="284"/>
        <w:contextualSpacing/>
        <w:rPr>
          <w:rFonts w:ascii="Cambria" w:hAnsi="Cambria"/>
          <w:b w:val="0"/>
          <w:bCs w:val="0"/>
          <w:sz w:val="22"/>
          <w:szCs w:val="22"/>
        </w:rPr>
      </w:pPr>
      <w:r w:rsidRPr="000A2601">
        <w:rPr>
          <w:rFonts w:ascii="Cambria" w:eastAsia="Arial" w:hAnsi="Cambria"/>
          <w:b w:val="0"/>
          <w:bCs w:val="0"/>
          <w:sz w:val="22"/>
          <w:szCs w:val="22"/>
        </w:rPr>
        <w:t>Szczegółowy zakres prac i opis usług będących przedmiotem umowy zawarty jest w opisie przedmiotu zamówienia w załączniku nr 1</w:t>
      </w:r>
      <w:r w:rsidR="00350E5B">
        <w:rPr>
          <w:rFonts w:ascii="Cambria" w:eastAsia="Arial" w:hAnsi="Cambria"/>
          <w:b w:val="0"/>
          <w:bCs w:val="0"/>
          <w:sz w:val="22"/>
          <w:szCs w:val="22"/>
        </w:rPr>
        <w:t>a</w:t>
      </w:r>
      <w:r w:rsidRPr="000A2601">
        <w:rPr>
          <w:rFonts w:ascii="Cambria" w:eastAsia="Arial" w:hAnsi="Cambria"/>
          <w:b w:val="0"/>
          <w:bCs w:val="0"/>
          <w:sz w:val="22"/>
          <w:szCs w:val="22"/>
        </w:rPr>
        <w:t xml:space="preserve"> do Specyfikacji Warunków Zamówienia, zwanej dalej „SWZ”, która to SWZ stanowi integralną część niniejszej umowy.</w:t>
      </w:r>
    </w:p>
    <w:p w14:paraId="3CF6B4F7" w14:textId="77777777" w:rsidR="00697748" w:rsidRPr="00E44A92" w:rsidRDefault="00697748" w:rsidP="00E44A92">
      <w:pPr>
        <w:pStyle w:val="Teksttreci130"/>
        <w:numPr>
          <w:ilvl w:val="0"/>
          <w:numId w:val="22"/>
        </w:numPr>
        <w:shd w:val="clear" w:color="auto" w:fill="auto"/>
        <w:tabs>
          <w:tab w:val="left" w:pos="274"/>
        </w:tabs>
        <w:spacing w:before="0" w:after="0" w:line="240" w:lineRule="auto"/>
        <w:ind w:left="284" w:right="23" w:hanging="284"/>
        <w:contextualSpacing/>
        <w:rPr>
          <w:rFonts w:ascii="Cambria" w:hAnsi="Cambria"/>
          <w:b w:val="0"/>
          <w:bCs w:val="0"/>
          <w:sz w:val="22"/>
          <w:szCs w:val="22"/>
        </w:rPr>
      </w:pPr>
      <w:r w:rsidRPr="000A2601">
        <w:rPr>
          <w:rFonts w:ascii="Cambria" w:eastAsia="Arial" w:hAnsi="Cambria"/>
          <w:b w:val="0"/>
          <w:bCs w:val="0"/>
          <w:sz w:val="22"/>
          <w:szCs w:val="22"/>
        </w:rPr>
        <w:t>Przedmiot Umowy będzie realizowany zgodnie z powszechnie obowiązującymi przepisami prawa w okresie realizacji usługi.</w:t>
      </w:r>
    </w:p>
    <w:p w14:paraId="545785F4" w14:textId="18A4EA8B" w:rsidR="00E44A92" w:rsidRPr="001473CB" w:rsidRDefault="00E44A92" w:rsidP="00E44A92">
      <w:pPr>
        <w:pStyle w:val="Teksttreci130"/>
        <w:numPr>
          <w:ilvl w:val="0"/>
          <w:numId w:val="22"/>
        </w:numPr>
        <w:tabs>
          <w:tab w:val="left" w:pos="274"/>
        </w:tabs>
        <w:spacing w:line="240" w:lineRule="auto"/>
        <w:ind w:left="284" w:right="23" w:hanging="284"/>
        <w:rPr>
          <w:rFonts w:ascii="Cambria" w:hAnsi="Cambria"/>
          <w:b w:val="0"/>
          <w:bCs w:val="0"/>
        </w:rPr>
      </w:pPr>
      <w:r w:rsidRPr="001473CB">
        <w:rPr>
          <w:rFonts w:ascii="Cambria" w:hAnsi="Cambria"/>
          <w:b w:val="0"/>
          <w:bCs w:val="0"/>
        </w:rPr>
        <w:t xml:space="preserve">Wykonawca zobowiązany jest do przekazania odpadów w sposób uwzględniający poniższe warunki: </w:t>
      </w:r>
    </w:p>
    <w:p w14:paraId="663DC6BF" w14:textId="043F05BF" w:rsidR="00E44A92" w:rsidRPr="001473CB" w:rsidRDefault="00E44A92" w:rsidP="001473CB">
      <w:pPr>
        <w:pStyle w:val="Teksttreci130"/>
        <w:numPr>
          <w:ilvl w:val="0"/>
          <w:numId w:val="48"/>
        </w:numPr>
        <w:tabs>
          <w:tab w:val="left" w:pos="274"/>
        </w:tabs>
        <w:spacing w:line="240" w:lineRule="auto"/>
        <w:ind w:right="23"/>
        <w:rPr>
          <w:rFonts w:ascii="Cambria" w:hAnsi="Cambria"/>
          <w:b w:val="0"/>
          <w:bCs w:val="0"/>
        </w:rPr>
      </w:pPr>
      <w:r w:rsidRPr="001473CB">
        <w:rPr>
          <w:rFonts w:ascii="Cambria" w:hAnsi="Cambria"/>
          <w:b w:val="0"/>
          <w:bCs w:val="0"/>
        </w:rPr>
        <w:t xml:space="preserve">w ramach zagospodarowania odpadów Wykonawca zobowiązany jest do przekazywania odebranych segregowanych odpadów komunalnych, odpadów ulegających biodegradacji </w:t>
      </w:r>
      <w:r w:rsidRPr="001473CB">
        <w:rPr>
          <w:rFonts w:ascii="Cambria" w:hAnsi="Cambria"/>
          <w:b w:val="0"/>
          <w:bCs w:val="0"/>
        </w:rPr>
        <w:lastRenderedPageBreak/>
        <w:t xml:space="preserve">oraz pozostałości z sortowania odpadów komunalnych przeznaczonych do składowania do instalacji do przetwarzania odpadów </w:t>
      </w:r>
      <w:proofErr w:type="spellStart"/>
      <w:r w:rsidRPr="001473CB">
        <w:rPr>
          <w:rFonts w:ascii="Cambria" w:hAnsi="Cambria"/>
          <w:b w:val="0"/>
          <w:bCs w:val="0"/>
        </w:rPr>
        <w:t>komunalnych,z</w:t>
      </w:r>
      <w:proofErr w:type="spellEnd"/>
      <w:r w:rsidRPr="001473CB">
        <w:rPr>
          <w:rFonts w:ascii="Cambria" w:hAnsi="Cambria"/>
          <w:b w:val="0"/>
          <w:bCs w:val="0"/>
        </w:rPr>
        <w:t xml:space="preserve"> uwzględnieniem obowiązku przekazywania selektywnie zebranych odpadów komunalnych bezpośrednio lub za pośrednictwem innego zbierającego odpady do instalacji odzysku lub unieszkodliwiania odpadów, zgodnie z hierarchią postępowania z odpadami, o której mowa w art. 17 ustawy z dnia 14 grudnia 2012 r. o odpadach (j.t. Dz. U. z 2023 r., poz. 1587 ze zm.),</w:t>
      </w:r>
    </w:p>
    <w:p w14:paraId="6AFE711D" w14:textId="77777777" w:rsidR="00E44A92" w:rsidRPr="001473CB" w:rsidRDefault="00E44A92" w:rsidP="00E44A92">
      <w:pPr>
        <w:pStyle w:val="Teksttreci130"/>
        <w:numPr>
          <w:ilvl w:val="0"/>
          <w:numId w:val="48"/>
        </w:numPr>
        <w:tabs>
          <w:tab w:val="left" w:pos="274"/>
        </w:tabs>
        <w:spacing w:line="240" w:lineRule="auto"/>
        <w:ind w:right="23"/>
        <w:rPr>
          <w:rFonts w:ascii="Cambria" w:hAnsi="Cambria"/>
          <w:b w:val="0"/>
          <w:bCs w:val="0"/>
        </w:rPr>
      </w:pPr>
      <w:r w:rsidRPr="001473CB">
        <w:rPr>
          <w:rFonts w:ascii="Cambria" w:hAnsi="Cambria"/>
          <w:b w:val="0"/>
          <w:bCs w:val="0"/>
        </w:rPr>
        <w:t>porządkowanie terenu w miejscu gromadzenia odpadów w przypadku zanieczyszczenia spowodowanego czynnościami podczas odbioru,</w:t>
      </w:r>
    </w:p>
    <w:p w14:paraId="3E465CAC" w14:textId="77777777" w:rsidR="00E44A92" w:rsidRPr="001473CB" w:rsidRDefault="00E44A92" w:rsidP="00E44A92">
      <w:pPr>
        <w:pStyle w:val="Teksttreci130"/>
        <w:numPr>
          <w:ilvl w:val="0"/>
          <w:numId w:val="48"/>
        </w:numPr>
        <w:tabs>
          <w:tab w:val="left" w:pos="274"/>
        </w:tabs>
        <w:spacing w:line="240" w:lineRule="auto"/>
        <w:ind w:right="23"/>
        <w:rPr>
          <w:rFonts w:ascii="Cambria" w:hAnsi="Cambria"/>
          <w:b w:val="0"/>
          <w:bCs w:val="0"/>
        </w:rPr>
      </w:pPr>
      <w:r w:rsidRPr="001473CB">
        <w:rPr>
          <w:rFonts w:ascii="Cambria" w:hAnsi="Cambria"/>
          <w:b w:val="0"/>
          <w:bCs w:val="0"/>
        </w:rPr>
        <w:t>kontrolowanie właścicieli nieruchomości pod kątem wypełniania obowiązku w zakresie selektywnego zbierania odpadów komunalnych;</w:t>
      </w:r>
    </w:p>
    <w:p w14:paraId="5806FCFE" w14:textId="4BE2159A" w:rsidR="00E44A92" w:rsidRPr="001473CB" w:rsidRDefault="00E44A92" w:rsidP="00E44A92">
      <w:pPr>
        <w:pStyle w:val="Teksttreci130"/>
        <w:numPr>
          <w:ilvl w:val="0"/>
          <w:numId w:val="48"/>
        </w:numPr>
        <w:tabs>
          <w:tab w:val="left" w:pos="274"/>
        </w:tabs>
        <w:spacing w:line="240" w:lineRule="auto"/>
        <w:ind w:right="23"/>
        <w:rPr>
          <w:rFonts w:ascii="Cambria" w:hAnsi="Cambria"/>
          <w:b w:val="0"/>
          <w:bCs w:val="0"/>
        </w:rPr>
      </w:pPr>
      <w:r w:rsidRPr="001473CB">
        <w:rPr>
          <w:rFonts w:ascii="Cambria" w:hAnsi="Cambria"/>
          <w:b w:val="0"/>
          <w:bCs w:val="0"/>
        </w:rPr>
        <w:t xml:space="preserve">zapewnienie osiągnięcia odpowiednich poziomów recyklingu, przygotowania do ponownego użycia i odzysku innymi metodami frakcji odpadów – określonych w tej mierze w powszechnie obowiązujących przepisach prawa, w tym w ustawie z dnia </w:t>
      </w:r>
      <w:r w:rsidRPr="001473CB">
        <w:rPr>
          <w:rFonts w:ascii="Cambria" w:hAnsi="Cambria"/>
          <w:b w:val="0"/>
          <w:bCs w:val="0"/>
        </w:rPr>
        <w:br/>
        <w:t>13 września 1996 r. o utrzymaniu czystości i porządku w gminach (Dz. U. z 2025 r. poz. 733 ze zm.) i aktach wykonawczych to tej ustawy.</w:t>
      </w:r>
    </w:p>
    <w:p w14:paraId="5F89325C" w14:textId="77777777" w:rsidR="00697748" w:rsidRPr="00E44A92" w:rsidRDefault="00697748" w:rsidP="00F17505">
      <w:pPr>
        <w:pStyle w:val="Teksttreci130"/>
        <w:shd w:val="clear" w:color="auto" w:fill="auto"/>
        <w:tabs>
          <w:tab w:val="left" w:pos="274"/>
        </w:tabs>
        <w:spacing w:before="0" w:after="0" w:line="276" w:lineRule="auto"/>
        <w:ind w:right="20"/>
        <w:contextualSpacing/>
        <w:rPr>
          <w:rFonts w:ascii="Cambria" w:eastAsia="Arial" w:hAnsi="Cambria"/>
          <w:b w:val="0"/>
          <w:bCs w:val="0"/>
          <w:color w:val="FF0000"/>
          <w:sz w:val="22"/>
          <w:szCs w:val="22"/>
        </w:rPr>
      </w:pPr>
    </w:p>
    <w:p w14:paraId="2D5DC9F7" w14:textId="77777777" w:rsidR="00697748" w:rsidRPr="00E44A92" w:rsidRDefault="00697748" w:rsidP="00F17505">
      <w:pPr>
        <w:pStyle w:val="Teksttreci130"/>
        <w:shd w:val="clear" w:color="auto" w:fill="auto"/>
        <w:tabs>
          <w:tab w:val="left" w:pos="274"/>
        </w:tabs>
        <w:spacing w:before="0" w:after="0" w:line="276" w:lineRule="auto"/>
        <w:ind w:right="20"/>
        <w:contextualSpacing/>
        <w:jc w:val="center"/>
        <w:rPr>
          <w:rFonts w:ascii="Cambria" w:eastAsia="Arial" w:hAnsi="Cambria"/>
          <w:b w:val="0"/>
          <w:bCs w:val="0"/>
          <w:color w:val="000000" w:themeColor="text1"/>
          <w:sz w:val="22"/>
          <w:szCs w:val="22"/>
        </w:rPr>
      </w:pPr>
      <w:r w:rsidRPr="00E44A92">
        <w:rPr>
          <w:rFonts w:ascii="Cambria" w:eastAsia="Arial" w:hAnsi="Cambria"/>
          <w:b w:val="0"/>
          <w:bCs w:val="0"/>
          <w:color w:val="000000" w:themeColor="text1"/>
          <w:sz w:val="22"/>
          <w:szCs w:val="22"/>
        </w:rPr>
        <w:t>§2</w:t>
      </w:r>
    </w:p>
    <w:p w14:paraId="0219DAB5" w14:textId="77777777" w:rsidR="00697748" w:rsidRPr="000A2601" w:rsidRDefault="00697748" w:rsidP="00F17505">
      <w:pPr>
        <w:spacing w:after="0"/>
        <w:jc w:val="center"/>
        <w:rPr>
          <w:rFonts w:ascii="Cambria" w:hAnsi="Cambria" w:cs="Times New Roman"/>
          <w:b/>
          <w:bCs/>
        </w:rPr>
      </w:pPr>
      <w:r w:rsidRPr="000A2601">
        <w:rPr>
          <w:rFonts w:ascii="Cambria" w:hAnsi="Cambria" w:cs="Times New Roman"/>
          <w:b/>
          <w:bCs/>
        </w:rPr>
        <w:t>Oświadczenia stron umowy</w:t>
      </w:r>
    </w:p>
    <w:p w14:paraId="34E7FA4B" w14:textId="77777777" w:rsidR="00697748" w:rsidRPr="000A2601" w:rsidRDefault="00697748" w:rsidP="00F17505">
      <w:pPr>
        <w:pStyle w:val="Teksttreci130"/>
        <w:numPr>
          <w:ilvl w:val="0"/>
          <w:numId w:val="31"/>
        </w:numPr>
        <w:shd w:val="clear" w:color="auto" w:fill="auto"/>
        <w:tabs>
          <w:tab w:val="left" w:pos="274"/>
        </w:tabs>
        <w:spacing w:before="0" w:after="0" w:line="276" w:lineRule="auto"/>
        <w:ind w:right="20"/>
        <w:contextualSpacing/>
        <w:rPr>
          <w:rFonts w:ascii="Cambria" w:hAnsi="Cambria"/>
          <w:b w:val="0"/>
          <w:bCs w:val="0"/>
          <w:sz w:val="22"/>
          <w:szCs w:val="22"/>
        </w:rPr>
      </w:pPr>
      <w:r w:rsidRPr="000A2601">
        <w:rPr>
          <w:rFonts w:ascii="Cambria" w:eastAsia="Arial" w:hAnsi="Cambria"/>
          <w:b w:val="0"/>
          <w:bCs w:val="0"/>
          <w:sz w:val="22"/>
          <w:szCs w:val="22"/>
        </w:rPr>
        <w:t>Wykonawca oświadcza, że posiada niezbędne wpisy do rejestrów i zezwolenia wymagane do wykonania Przedmiotu Umowy.</w:t>
      </w:r>
    </w:p>
    <w:p w14:paraId="4279CCFD" w14:textId="77777777" w:rsidR="00697748" w:rsidRPr="000A2601" w:rsidRDefault="00697748" w:rsidP="00F17505">
      <w:pPr>
        <w:pStyle w:val="Teksttreci130"/>
        <w:numPr>
          <w:ilvl w:val="0"/>
          <w:numId w:val="31"/>
        </w:numPr>
        <w:shd w:val="clear" w:color="auto" w:fill="auto"/>
        <w:tabs>
          <w:tab w:val="left" w:pos="274"/>
        </w:tabs>
        <w:spacing w:before="0" w:after="0" w:line="276" w:lineRule="auto"/>
        <w:ind w:left="284" w:right="20" w:hanging="284"/>
        <w:contextualSpacing/>
        <w:rPr>
          <w:rFonts w:ascii="Cambria" w:hAnsi="Cambria"/>
          <w:b w:val="0"/>
          <w:bCs w:val="0"/>
          <w:sz w:val="22"/>
          <w:szCs w:val="22"/>
        </w:rPr>
      </w:pPr>
      <w:r w:rsidRPr="000A2601">
        <w:rPr>
          <w:rFonts w:ascii="Cambria" w:eastAsia="Arial" w:hAnsi="Cambria"/>
          <w:b w:val="0"/>
          <w:bCs w:val="0"/>
          <w:sz w:val="22"/>
          <w:szCs w:val="22"/>
        </w:rPr>
        <w:t>Wykonawca zobowiązuje się do spełniania wymagań określonych w ust. 2 przez cały okres realizacji Umowy. W przypadku, gdy wpisy do rejestrów lub zezwolenia tracą moc obowiązującą, Wykonawca obowiązany jest do uzyskania nowych wpisów lub zezwoleń oraz przekazania kopii tych dokumentów Zamawiającemu najpóźniej w następnym dniu po utracie mocy obowiązującej poprzednich, pod rygorem odstąpienia przez Zamawiającego od umowy z winy Wykonawcy. W tym przypadku Zamawiający może odstąpić od umowy w terminie 30 dni od dnia powzięcia informacji o zaistnieniu powyższych okoliczności.</w:t>
      </w:r>
    </w:p>
    <w:p w14:paraId="55B9EA2A" w14:textId="77777777" w:rsidR="00697748" w:rsidRPr="000A2601" w:rsidRDefault="00697748" w:rsidP="00F17505">
      <w:pPr>
        <w:pStyle w:val="Teksttreci130"/>
        <w:numPr>
          <w:ilvl w:val="0"/>
          <w:numId w:val="31"/>
        </w:numPr>
        <w:shd w:val="clear" w:color="auto" w:fill="auto"/>
        <w:tabs>
          <w:tab w:val="left" w:pos="274"/>
        </w:tabs>
        <w:spacing w:before="0" w:after="0" w:line="276" w:lineRule="auto"/>
        <w:ind w:left="284" w:right="20" w:hanging="284"/>
        <w:contextualSpacing/>
        <w:rPr>
          <w:rFonts w:ascii="Cambria" w:hAnsi="Cambria"/>
          <w:b w:val="0"/>
          <w:bCs w:val="0"/>
          <w:sz w:val="22"/>
          <w:szCs w:val="22"/>
        </w:rPr>
      </w:pPr>
      <w:r w:rsidRPr="000A2601">
        <w:rPr>
          <w:rFonts w:ascii="Cambria" w:eastAsia="Arial" w:hAnsi="Cambria"/>
          <w:b w:val="0"/>
          <w:bCs w:val="0"/>
          <w:sz w:val="22"/>
          <w:szCs w:val="22"/>
        </w:rPr>
        <w:t>Wykonawca oświadcza, że posiada potencjał techniczny niezbędny do wykonania Umowy, tj. posiada odpowiednią ilość oraz rodzaj środków transportu do realizacji Przedmiotu Umowy, a pojazdy te wyposażone są w moduły GPS umożliwiające monitorowanie tras przejazdu i ich pracy (zawierające informacje o zatrzymaniu pojazdu przed nieruchomością).</w:t>
      </w:r>
    </w:p>
    <w:p w14:paraId="58592872" w14:textId="77777777" w:rsidR="00697748" w:rsidRPr="000A2601" w:rsidRDefault="00697748" w:rsidP="00F17505">
      <w:pPr>
        <w:pStyle w:val="Teksttreci130"/>
        <w:numPr>
          <w:ilvl w:val="0"/>
          <w:numId w:val="31"/>
        </w:numPr>
        <w:shd w:val="clear" w:color="auto" w:fill="auto"/>
        <w:tabs>
          <w:tab w:val="left" w:pos="274"/>
        </w:tabs>
        <w:spacing w:before="0" w:after="0" w:line="276" w:lineRule="auto"/>
        <w:ind w:left="284" w:right="20" w:hanging="284"/>
        <w:contextualSpacing/>
        <w:rPr>
          <w:rFonts w:ascii="Cambria" w:hAnsi="Cambria"/>
          <w:b w:val="0"/>
          <w:bCs w:val="0"/>
          <w:sz w:val="22"/>
          <w:szCs w:val="22"/>
        </w:rPr>
      </w:pPr>
      <w:r w:rsidRPr="000A2601">
        <w:rPr>
          <w:rFonts w:ascii="Cambria" w:hAnsi="Cambria"/>
          <w:b w:val="0"/>
          <w:bCs w:val="0"/>
          <w:sz w:val="22"/>
          <w:szCs w:val="22"/>
        </w:rPr>
        <w:t>Zamawiający oświadcza że:</w:t>
      </w:r>
    </w:p>
    <w:p w14:paraId="6F71796C" w14:textId="77777777" w:rsidR="00697748" w:rsidRPr="000A2601" w:rsidRDefault="00697748" w:rsidP="00F17505">
      <w:pPr>
        <w:pStyle w:val="Teksttreci130"/>
        <w:numPr>
          <w:ilvl w:val="0"/>
          <w:numId w:val="32"/>
        </w:numPr>
        <w:shd w:val="clear" w:color="auto" w:fill="auto"/>
        <w:tabs>
          <w:tab w:val="left" w:pos="274"/>
        </w:tabs>
        <w:spacing w:before="0" w:after="0" w:line="276" w:lineRule="auto"/>
        <w:ind w:right="20"/>
        <w:contextualSpacing/>
        <w:rPr>
          <w:rFonts w:ascii="Cambria" w:hAnsi="Cambria"/>
          <w:b w:val="0"/>
          <w:bCs w:val="0"/>
          <w:sz w:val="22"/>
          <w:szCs w:val="22"/>
        </w:rPr>
      </w:pPr>
      <w:r w:rsidRPr="000A2601">
        <w:rPr>
          <w:rFonts w:ascii="Cambria" w:hAnsi="Cambria"/>
          <w:b w:val="0"/>
          <w:bCs w:val="0"/>
          <w:sz w:val="22"/>
          <w:szCs w:val="22"/>
        </w:rPr>
        <w:t>udostępni wykonawcy bazę danych nieruchomości,</w:t>
      </w:r>
    </w:p>
    <w:p w14:paraId="6F4C2688" w14:textId="77777777" w:rsidR="00697748" w:rsidRPr="000A2601" w:rsidRDefault="00697748" w:rsidP="00F17505">
      <w:pPr>
        <w:pStyle w:val="Teksttreci130"/>
        <w:numPr>
          <w:ilvl w:val="0"/>
          <w:numId w:val="32"/>
        </w:numPr>
        <w:shd w:val="clear" w:color="auto" w:fill="auto"/>
        <w:tabs>
          <w:tab w:val="left" w:pos="274"/>
        </w:tabs>
        <w:spacing w:before="0" w:after="0" w:line="276" w:lineRule="auto"/>
        <w:ind w:right="20"/>
        <w:contextualSpacing/>
        <w:rPr>
          <w:rFonts w:ascii="Cambria" w:hAnsi="Cambria"/>
          <w:b w:val="0"/>
          <w:bCs w:val="0"/>
          <w:sz w:val="22"/>
          <w:szCs w:val="22"/>
        </w:rPr>
      </w:pPr>
      <w:r w:rsidRPr="000A2601">
        <w:rPr>
          <w:rFonts w:ascii="Cambria" w:hAnsi="Cambria"/>
          <w:b w:val="0"/>
          <w:bCs w:val="0"/>
          <w:sz w:val="22"/>
          <w:szCs w:val="22"/>
        </w:rPr>
        <w:t>będzie współpracował z Wykonawcą w zakresie ustalenia nieruchomości działających niezgodnie z regulaminem utrzymania czystości i porządku w gminie.</w:t>
      </w:r>
    </w:p>
    <w:p w14:paraId="576F2AD0" w14:textId="77777777" w:rsidR="00697748" w:rsidRPr="000A2601" w:rsidRDefault="00697748" w:rsidP="00F17505">
      <w:pPr>
        <w:pStyle w:val="Teksttreci130"/>
        <w:numPr>
          <w:ilvl w:val="0"/>
          <w:numId w:val="31"/>
        </w:numPr>
        <w:shd w:val="clear" w:color="auto" w:fill="auto"/>
        <w:tabs>
          <w:tab w:val="left" w:pos="274"/>
        </w:tabs>
        <w:spacing w:before="0" w:after="0" w:line="276" w:lineRule="auto"/>
        <w:ind w:left="284" w:right="20" w:hanging="284"/>
        <w:contextualSpacing/>
        <w:rPr>
          <w:rFonts w:ascii="Cambria" w:hAnsi="Cambria"/>
          <w:b w:val="0"/>
          <w:bCs w:val="0"/>
          <w:sz w:val="22"/>
          <w:szCs w:val="22"/>
        </w:rPr>
      </w:pPr>
      <w:r w:rsidRPr="000A2601">
        <w:rPr>
          <w:rFonts w:ascii="Cambria" w:hAnsi="Cambria"/>
          <w:b w:val="0"/>
          <w:bCs w:val="0"/>
          <w:sz w:val="22"/>
          <w:szCs w:val="22"/>
        </w:rPr>
        <w:t>Osobami upoważnionymi do współdziałania przy realizacji Umowy, w szczególności do bieżących kontaktów, wydawania i odbioru dokumentów ubezpieczeniowych, zgłaszania i przyjmowania reklamacji będą:</w:t>
      </w:r>
    </w:p>
    <w:p w14:paraId="5ECA4DB2" w14:textId="77777777" w:rsidR="00697748" w:rsidRPr="000A2601" w:rsidRDefault="00697748" w:rsidP="00F17505">
      <w:pPr>
        <w:pStyle w:val="Standard"/>
        <w:numPr>
          <w:ilvl w:val="0"/>
          <w:numId w:val="34"/>
        </w:numPr>
        <w:tabs>
          <w:tab w:val="left" w:pos="-1696"/>
        </w:tabs>
        <w:spacing w:line="276" w:lineRule="auto"/>
        <w:ind w:left="567" w:hanging="283"/>
        <w:jc w:val="both"/>
        <w:rPr>
          <w:rFonts w:ascii="Cambria" w:hAnsi="Cambria" w:cs="Times New Roman"/>
          <w:sz w:val="22"/>
          <w:szCs w:val="22"/>
        </w:rPr>
      </w:pPr>
      <w:r w:rsidRPr="000A2601">
        <w:rPr>
          <w:rFonts w:ascii="Cambria" w:hAnsi="Cambria" w:cs="Times New Roman"/>
          <w:sz w:val="22"/>
          <w:szCs w:val="22"/>
        </w:rPr>
        <w:t xml:space="preserve">w imieniu Zamawiającego </w:t>
      </w:r>
      <w:bookmarkStart w:id="2" w:name="_Hlk60653929"/>
      <w:r w:rsidRPr="000A2601">
        <w:rPr>
          <w:rFonts w:ascii="Cambria" w:hAnsi="Cambria" w:cs="Times New Roman"/>
          <w:sz w:val="22"/>
          <w:szCs w:val="22"/>
        </w:rPr>
        <w:t>……………………………… tel. …………. e-mail …………</w:t>
      </w:r>
    </w:p>
    <w:p w14:paraId="1213813B" w14:textId="77777777" w:rsidR="00697748" w:rsidRPr="000A2601" w:rsidRDefault="00697748" w:rsidP="00F17505">
      <w:pPr>
        <w:pStyle w:val="Standard"/>
        <w:numPr>
          <w:ilvl w:val="0"/>
          <w:numId w:val="34"/>
        </w:numPr>
        <w:tabs>
          <w:tab w:val="left" w:pos="-1696"/>
        </w:tabs>
        <w:spacing w:line="276" w:lineRule="auto"/>
        <w:ind w:left="567" w:hanging="283"/>
        <w:jc w:val="both"/>
        <w:rPr>
          <w:rFonts w:ascii="Cambria" w:hAnsi="Cambria" w:cs="Times New Roman"/>
          <w:sz w:val="22"/>
          <w:szCs w:val="22"/>
        </w:rPr>
      </w:pPr>
      <w:r w:rsidRPr="000A2601">
        <w:rPr>
          <w:rFonts w:ascii="Cambria" w:hAnsi="Cambria" w:cs="Times New Roman"/>
          <w:sz w:val="22"/>
          <w:szCs w:val="22"/>
        </w:rPr>
        <w:t>w imieniu Wykonawcy …………………………………… tel. …………. e-mail …………</w:t>
      </w:r>
    </w:p>
    <w:bookmarkEnd w:id="2"/>
    <w:p w14:paraId="11516690" w14:textId="77777777" w:rsidR="00697748" w:rsidRPr="000A2601" w:rsidRDefault="00697748" w:rsidP="00F17505">
      <w:pPr>
        <w:pStyle w:val="Teksttreci130"/>
        <w:shd w:val="clear" w:color="auto" w:fill="auto"/>
        <w:tabs>
          <w:tab w:val="left" w:pos="274"/>
        </w:tabs>
        <w:spacing w:before="0" w:after="0" w:line="276" w:lineRule="auto"/>
        <w:ind w:right="20"/>
        <w:contextualSpacing/>
        <w:rPr>
          <w:rFonts w:ascii="Cambria" w:hAnsi="Cambria"/>
          <w:b w:val="0"/>
          <w:bCs w:val="0"/>
          <w:sz w:val="22"/>
          <w:szCs w:val="22"/>
        </w:rPr>
      </w:pPr>
    </w:p>
    <w:p w14:paraId="7AD869A4" w14:textId="77777777" w:rsidR="00D354EB" w:rsidRPr="000A2601" w:rsidRDefault="00D354EB" w:rsidP="00F17505">
      <w:pPr>
        <w:pStyle w:val="Teksttreci1"/>
        <w:shd w:val="clear" w:color="auto" w:fill="auto"/>
        <w:tabs>
          <w:tab w:val="left" w:pos="0"/>
        </w:tabs>
        <w:spacing w:before="0" w:after="0" w:line="276" w:lineRule="auto"/>
        <w:ind w:firstLine="0"/>
        <w:jc w:val="center"/>
        <w:rPr>
          <w:rFonts w:ascii="Cambria" w:hAnsi="Cambria"/>
          <w:b/>
          <w:sz w:val="22"/>
          <w:szCs w:val="22"/>
        </w:rPr>
      </w:pPr>
      <w:r w:rsidRPr="000A2601">
        <w:rPr>
          <w:rFonts w:ascii="Cambria" w:hAnsi="Cambria"/>
          <w:b/>
          <w:sz w:val="22"/>
          <w:szCs w:val="22"/>
        </w:rPr>
        <w:t>§</w:t>
      </w:r>
      <w:r w:rsidRPr="000A2601">
        <w:rPr>
          <w:rFonts w:ascii="Cambria" w:hAnsi="Cambria"/>
          <w:sz w:val="22"/>
          <w:szCs w:val="22"/>
        </w:rPr>
        <w:t xml:space="preserve"> </w:t>
      </w:r>
      <w:r w:rsidR="00697748" w:rsidRPr="000A2601">
        <w:rPr>
          <w:rFonts w:ascii="Cambria" w:hAnsi="Cambria"/>
          <w:b/>
          <w:sz w:val="22"/>
          <w:szCs w:val="22"/>
        </w:rPr>
        <w:t>3</w:t>
      </w:r>
    </w:p>
    <w:p w14:paraId="5B59B5C8" w14:textId="77777777" w:rsidR="00D354EB" w:rsidRPr="000A2601" w:rsidRDefault="00D354EB" w:rsidP="00F17505">
      <w:pPr>
        <w:spacing w:after="0"/>
        <w:jc w:val="center"/>
        <w:rPr>
          <w:rFonts w:ascii="Cambria" w:hAnsi="Cambria" w:cs="Times New Roman"/>
          <w:b/>
          <w:bCs/>
        </w:rPr>
      </w:pPr>
      <w:r w:rsidRPr="000A2601">
        <w:rPr>
          <w:rFonts w:ascii="Cambria" w:hAnsi="Cambria" w:cs="Times New Roman"/>
          <w:b/>
          <w:bCs/>
        </w:rPr>
        <w:t>Termin realizacji zamówienia</w:t>
      </w:r>
    </w:p>
    <w:p w14:paraId="1B9FA794" w14:textId="77777777" w:rsidR="00D354EB" w:rsidRPr="000A2601" w:rsidRDefault="00697748" w:rsidP="00F17505">
      <w:pPr>
        <w:numPr>
          <w:ilvl w:val="0"/>
          <w:numId w:val="4"/>
        </w:numPr>
        <w:shd w:val="clear" w:color="auto" w:fill="FFFFFF"/>
        <w:spacing w:after="0"/>
        <w:jc w:val="both"/>
        <w:rPr>
          <w:rFonts w:ascii="Cambria" w:hAnsi="Cambria" w:cs="Times New Roman"/>
        </w:rPr>
      </w:pPr>
      <w:r w:rsidRPr="000A2601">
        <w:rPr>
          <w:rFonts w:ascii="Cambria" w:hAnsi="Cambria" w:cs="†¯øw≥¸"/>
          <w:color w:val="000000"/>
        </w:rPr>
        <w:t xml:space="preserve">Wykonawca jest zobowiązany do wykonania świadczenia wskazanego w § 1 umowy </w:t>
      </w:r>
      <w:r w:rsidRPr="000A2601">
        <w:rPr>
          <w:rFonts w:ascii="Cambria" w:hAnsi="Cambria" w:cs="†¯øw≥¸"/>
          <w:color w:val="000000"/>
        </w:rPr>
        <w:br/>
        <w:t>w terminie:</w:t>
      </w:r>
    </w:p>
    <w:p w14:paraId="56EC9E26" w14:textId="7CC38A14" w:rsidR="00697748" w:rsidRPr="001473CB" w:rsidRDefault="00697748" w:rsidP="00F17505">
      <w:pPr>
        <w:pStyle w:val="Akapitzlist"/>
        <w:widowControl w:val="0"/>
        <w:numPr>
          <w:ilvl w:val="1"/>
          <w:numId w:val="4"/>
        </w:numPr>
        <w:autoSpaceDE w:val="0"/>
        <w:autoSpaceDN w:val="0"/>
        <w:spacing w:after="0"/>
        <w:ind w:left="709"/>
        <w:contextualSpacing w:val="0"/>
        <w:rPr>
          <w:rFonts w:ascii="Cambria" w:hAnsi="Cambria" w:cs="Calibri"/>
        </w:rPr>
      </w:pPr>
      <w:r w:rsidRPr="001473CB">
        <w:rPr>
          <w:rFonts w:ascii="Cambria" w:hAnsi="Cambria" w:cs="Calibri"/>
        </w:rPr>
        <w:t>rozpoczęcie:</w:t>
      </w:r>
      <w:r w:rsidRPr="001473CB">
        <w:rPr>
          <w:rFonts w:ascii="Cambria" w:hAnsi="Cambria" w:cs="Calibri"/>
          <w:b/>
        </w:rPr>
        <w:t xml:space="preserve"> od dnia ……..  stycznia 202</w:t>
      </w:r>
      <w:r w:rsidR="00D715D2" w:rsidRPr="001473CB">
        <w:rPr>
          <w:rFonts w:ascii="Cambria" w:hAnsi="Cambria" w:cs="Calibri"/>
          <w:b/>
        </w:rPr>
        <w:t>6</w:t>
      </w:r>
      <w:r w:rsidRPr="001473CB">
        <w:rPr>
          <w:rFonts w:ascii="Cambria" w:hAnsi="Cambria" w:cs="Calibri"/>
          <w:b/>
        </w:rPr>
        <w:t xml:space="preserve"> r.</w:t>
      </w:r>
    </w:p>
    <w:p w14:paraId="4E7BF949" w14:textId="4CFFE5FA" w:rsidR="00697748" w:rsidRPr="001473CB" w:rsidRDefault="00697748" w:rsidP="00F17505">
      <w:pPr>
        <w:pStyle w:val="Akapitzlist"/>
        <w:widowControl w:val="0"/>
        <w:numPr>
          <w:ilvl w:val="1"/>
          <w:numId w:val="4"/>
        </w:numPr>
        <w:autoSpaceDE w:val="0"/>
        <w:autoSpaceDN w:val="0"/>
        <w:spacing w:after="0"/>
        <w:ind w:left="709"/>
        <w:contextualSpacing w:val="0"/>
        <w:jc w:val="both"/>
        <w:rPr>
          <w:rFonts w:ascii="Cambria" w:hAnsi="Cambria" w:cs="Calibri"/>
        </w:rPr>
      </w:pPr>
      <w:r w:rsidRPr="001473CB">
        <w:rPr>
          <w:rFonts w:ascii="Cambria" w:hAnsi="Cambria" w:cs="Calibri"/>
        </w:rPr>
        <w:lastRenderedPageBreak/>
        <w:t xml:space="preserve">zakończenie: </w:t>
      </w:r>
      <w:r w:rsidRPr="001473CB">
        <w:rPr>
          <w:rFonts w:ascii="Cambria" w:hAnsi="Cambria" w:cs="Calibri"/>
          <w:b/>
        </w:rPr>
        <w:t>do dnia 31 grudnia 202</w:t>
      </w:r>
      <w:r w:rsidR="008B5B39" w:rsidRPr="001473CB">
        <w:rPr>
          <w:rFonts w:ascii="Cambria" w:hAnsi="Cambria" w:cs="Calibri"/>
          <w:b/>
        </w:rPr>
        <w:t>6</w:t>
      </w:r>
      <w:r w:rsidRPr="001473CB">
        <w:rPr>
          <w:rFonts w:ascii="Cambria" w:hAnsi="Cambria" w:cs="Calibri"/>
          <w:b/>
        </w:rPr>
        <w:t xml:space="preserve"> r.</w:t>
      </w:r>
      <w:r w:rsidRPr="001473CB">
        <w:rPr>
          <w:rFonts w:ascii="Cambria" w:hAnsi="Cambria"/>
        </w:rPr>
        <w:t xml:space="preserve"> </w:t>
      </w:r>
    </w:p>
    <w:p w14:paraId="05174B6D" w14:textId="77777777" w:rsidR="00697748" w:rsidRPr="000A2601" w:rsidRDefault="00697748" w:rsidP="00F17505">
      <w:pPr>
        <w:pStyle w:val="Standard"/>
        <w:spacing w:line="276" w:lineRule="auto"/>
        <w:ind w:right="80"/>
        <w:jc w:val="center"/>
        <w:rPr>
          <w:rFonts w:ascii="Cambria" w:eastAsia="Arial" w:hAnsi="Cambria" w:cs="Times New Roman"/>
          <w:b/>
          <w:sz w:val="22"/>
          <w:szCs w:val="22"/>
        </w:rPr>
      </w:pPr>
    </w:p>
    <w:p w14:paraId="69B54945" w14:textId="77777777" w:rsidR="00697748" w:rsidRPr="000A2601" w:rsidRDefault="00697748" w:rsidP="00F17505">
      <w:pPr>
        <w:pStyle w:val="Standard"/>
        <w:spacing w:line="276" w:lineRule="auto"/>
        <w:ind w:right="80"/>
        <w:jc w:val="center"/>
        <w:rPr>
          <w:rFonts w:ascii="Cambria" w:eastAsia="Arial" w:hAnsi="Cambria" w:cs="Times New Roman"/>
          <w:b/>
          <w:sz w:val="22"/>
          <w:szCs w:val="22"/>
        </w:rPr>
      </w:pPr>
      <w:r w:rsidRPr="000A2601">
        <w:rPr>
          <w:rFonts w:ascii="Cambria" w:eastAsia="Arial" w:hAnsi="Cambria" w:cs="Times New Roman"/>
          <w:b/>
          <w:sz w:val="22"/>
          <w:szCs w:val="22"/>
        </w:rPr>
        <w:t xml:space="preserve">§ </w:t>
      </w:r>
      <w:r w:rsidR="00F17505">
        <w:rPr>
          <w:rFonts w:ascii="Cambria" w:eastAsia="Arial" w:hAnsi="Cambria" w:cs="Times New Roman"/>
          <w:b/>
          <w:sz w:val="22"/>
          <w:szCs w:val="22"/>
        </w:rPr>
        <w:t>4</w:t>
      </w:r>
    </w:p>
    <w:p w14:paraId="6AC8D081" w14:textId="77777777" w:rsidR="00697748" w:rsidRPr="000A2601" w:rsidRDefault="00697748" w:rsidP="00F17505">
      <w:pPr>
        <w:pStyle w:val="Standard"/>
        <w:spacing w:line="276" w:lineRule="auto"/>
        <w:ind w:left="340" w:hanging="260"/>
        <w:jc w:val="center"/>
        <w:rPr>
          <w:rFonts w:ascii="Cambria" w:eastAsia="Arial" w:hAnsi="Cambria" w:cs="Times New Roman"/>
          <w:b/>
          <w:bCs/>
          <w:sz w:val="22"/>
          <w:szCs w:val="22"/>
        </w:rPr>
      </w:pPr>
      <w:r w:rsidRPr="000A2601">
        <w:rPr>
          <w:rFonts w:ascii="Cambria" w:eastAsia="Arial" w:hAnsi="Cambria" w:cs="Times New Roman"/>
          <w:b/>
          <w:bCs/>
          <w:sz w:val="22"/>
          <w:szCs w:val="22"/>
        </w:rPr>
        <w:t>Wynagrodzenie</w:t>
      </w:r>
    </w:p>
    <w:p w14:paraId="34F3C90B" w14:textId="77777777" w:rsidR="00697748" w:rsidRPr="000A2601" w:rsidRDefault="00697748" w:rsidP="00F17505">
      <w:pPr>
        <w:numPr>
          <w:ilvl w:val="0"/>
          <w:numId w:val="30"/>
        </w:numPr>
        <w:autoSpaceDE w:val="0"/>
        <w:autoSpaceDN w:val="0"/>
        <w:adjustRightInd w:val="0"/>
        <w:spacing w:after="0"/>
        <w:ind w:left="284" w:hanging="284"/>
        <w:jc w:val="both"/>
        <w:rPr>
          <w:rFonts w:ascii="Cambria" w:hAnsi="Cambria" w:cs="Cambria"/>
          <w:color w:val="000000"/>
          <w:lang w:eastAsia="pl-PL"/>
        </w:rPr>
      </w:pPr>
      <w:r w:rsidRPr="000A2601">
        <w:rPr>
          <w:rFonts w:ascii="Cambria" w:hAnsi="Cambria" w:cs="Cambria"/>
          <w:color w:val="000000"/>
          <w:lang w:eastAsia="pl-PL"/>
        </w:rPr>
        <w:t xml:space="preserve">Strony ustalają, że za należyte wykonywanie przedmiotu umowy Wykonawcy przysługuje od Zamawiającego miesięczne wynagrodzenie za odbiór, transport i zagospodarowanie odpadów komunalnych ustalone, jako iloczyn faktycznej ilości odebranych i zagospodarowanych odpadów (potwierdzonej dokumentami ważenia) oraz ceny jednostkowej, która wynosi za: </w:t>
      </w:r>
    </w:p>
    <w:p w14:paraId="07747F4B" w14:textId="2D4AC731" w:rsidR="00697748" w:rsidRPr="001473CB" w:rsidRDefault="00A720FB" w:rsidP="00F17505">
      <w:pPr>
        <w:numPr>
          <w:ilvl w:val="1"/>
          <w:numId w:val="30"/>
        </w:numPr>
        <w:autoSpaceDE w:val="0"/>
        <w:autoSpaceDN w:val="0"/>
        <w:adjustRightInd w:val="0"/>
        <w:spacing w:after="0"/>
        <w:ind w:left="709" w:hanging="425"/>
        <w:rPr>
          <w:rFonts w:ascii="Cambria" w:hAnsi="Cambria" w:cs="Cambria"/>
          <w:color w:val="000000"/>
          <w:lang w:eastAsia="pl-PL"/>
        </w:rPr>
      </w:pPr>
      <w:r w:rsidRPr="001473CB">
        <w:rPr>
          <w:rFonts w:ascii="Cambria" w:hAnsi="Cambria"/>
          <w:color w:val="000000"/>
        </w:rPr>
        <w:t>Papier (papier i tektura, odpady opakowaniowe z papieru i odpady opakowaniowe z tektury) (20 01 01 ,15 01 01)</w:t>
      </w:r>
      <w:r w:rsidR="00697748" w:rsidRPr="001473CB">
        <w:rPr>
          <w:rFonts w:ascii="Cambria" w:hAnsi="Cambria"/>
          <w:color w:val="000000"/>
        </w:rPr>
        <w:br/>
      </w:r>
      <w:r w:rsidR="00697748" w:rsidRPr="001473CB">
        <w:rPr>
          <w:rFonts w:ascii="Cambria" w:hAnsi="Cambria"/>
        </w:rPr>
        <w:t>………………. zł/Mg netto, podatek VAT …… zł, ………………. zł/Mg brutto</w:t>
      </w:r>
    </w:p>
    <w:p w14:paraId="1B4420FD" w14:textId="3299FB95" w:rsidR="00697748" w:rsidRPr="001473CB" w:rsidRDefault="00697748" w:rsidP="00F17505">
      <w:pPr>
        <w:numPr>
          <w:ilvl w:val="1"/>
          <w:numId w:val="30"/>
        </w:numPr>
        <w:autoSpaceDE w:val="0"/>
        <w:autoSpaceDN w:val="0"/>
        <w:adjustRightInd w:val="0"/>
        <w:spacing w:after="0"/>
        <w:ind w:left="709" w:hanging="425"/>
        <w:rPr>
          <w:rFonts w:ascii="Cambria" w:hAnsi="Cambria" w:cs="Cambria"/>
          <w:color w:val="000000"/>
          <w:lang w:eastAsia="pl-PL"/>
        </w:rPr>
      </w:pPr>
      <w:r w:rsidRPr="001473CB">
        <w:rPr>
          <w:rFonts w:ascii="Cambria" w:hAnsi="Cambria"/>
          <w:color w:val="000000"/>
        </w:rPr>
        <w:t>Metale</w:t>
      </w:r>
      <w:r w:rsidR="00A720FB" w:rsidRPr="001473CB">
        <w:rPr>
          <w:rFonts w:ascii="Cambria" w:hAnsi="Cambria"/>
          <w:color w:val="000000"/>
        </w:rPr>
        <w:t xml:space="preserve"> i tworzywa sztuczne (metal, tworzywa sztuczne, odpady </w:t>
      </w:r>
      <w:r w:rsidR="007C485D" w:rsidRPr="001473CB">
        <w:rPr>
          <w:rFonts w:ascii="Cambria" w:hAnsi="Cambria"/>
          <w:color w:val="000000"/>
        </w:rPr>
        <w:t>opakowaniowe</w:t>
      </w:r>
      <w:r w:rsidR="00A720FB" w:rsidRPr="001473CB">
        <w:rPr>
          <w:rFonts w:ascii="Cambria" w:hAnsi="Cambria"/>
          <w:color w:val="000000"/>
        </w:rPr>
        <w:t xml:space="preserve"> metali, odpady opakowaniowe z tworzyw sztucznych i odpady opakowaniowe wielomateriałowe) (20 01 40, 15 01 04,20 01 39, 15 01 05, 15 01 02, 15 01 06)</w:t>
      </w:r>
      <w:r w:rsidRPr="001473CB">
        <w:rPr>
          <w:rFonts w:ascii="Cambria" w:hAnsi="Cambria"/>
          <w:color w:val="000000"/>
        </w:rPr>
        <w:br/>
      </w:r>
      <w:r w:rsidRPr="001473CB">
        <w:rPr>
          <w:rFonts w:ascii="Cambria" w:hAnsi="Cambria"/>
        </w:rPr>
        <w:t>………………. zł/Mg netto, podatek VAT …… zł, ………………. zł/Mg brutto</w:t>
      </w:r>
    </w:p>
    <w:p w14:paraId="1FB23AFE" w14:textId="2CA9AFDA" w:rsidR="00697748" w:rsidRPr="001473CB" w:rsidRDefault="00952452" w:rsidP="00F17505">
      <w:pPr>
        <w:numPr>
          <w:ilvl w:val="1"/>
          <w:numId w:val="30"/>
        </w:numPr>
        <w:autoSpaceDE w:val="0"/>
        <w:autoSpaceDN w:val="0"/>
        <w:adjustRightInd w:val="0"/>
        <w:spacing w:after="0"/>
        <w:ind w:left="709" w:hanging="425"/>
        <w:rPr>
          <w:rFonts w:ascii="Cambria" w:hAnsi="Cambria" w:cs="Cambria"/>
          <w:color w:val="000000"/>
          <w:lang w:eastAsia="pl-PL"/>
        </w:rPr>
      </w:pPr>
      <w:r w:rsidRPr="001473CB">
        <w:rPr>
          <w:rFonts w:ascii="Cambria" w:hAnsi="Cambria"/>
          <w:color w:val="000000"/>
        </w:rPr>
        <w:t>Szkło i odpady opakowaniowe ze szkła (20 01 02,15 01 07)</w:t>
      </w:r>
      <w:r w:rsidR="00D92E21" w:rsidRPr="001473CB">
        <w:rPr>
          <w:rFonts w:ascii="Cambria" w:hAnsi="Cambria"/>
          <w:color w:val="000000"/>
        </w:rPr>
        <w:br/>
      </w:r>
      <w:r w:rsidR="00697748" w:rsidRPr="001473CB">
        <w:rPr>
          <w:rFonts w:ascii="Cambria" w:hAnsi="Cambria"/>
        </w:rPr>
        <w:t>………………. zł/Mg netto, podatek VAT …… zł, ………………. zł/Mg brutto</w:t>
      </w:r>
    </w:p>
    <w:p w14:paraId="138DD4C7" w14:textId="1BB55C73" w:rsidR="00697748" w:rsidRPr="001473CB" w:rsidRDefault="00952452" w:rsidP="00F17505">
      <w:pPr>
        <w:numPr>
          <w:ilvl w:val="1"/>
          <w:numId w:val="30"/>
        </w:numPr>
        <w:autoSpaceDE w:val="0"/>
        <w:autoSpaceDN w:val="0"/>
        <w:adjustRightInd w:val="0"/>
        <w:spacing w:after="0"/>
        <w:ind w:left="709" w:hanging="425"/>
        <w:rPr>
          <w:rFonts w:ascii="Cambria" w:hAnsi="Cambria" w:cs="Cambria"/>
          <w:color w:val="000000"/>
          <w:lang w:eastAsia="pl-PL"/>
        </w:rPr>
      </w:pPr>
      <w:r w:rsidRPr="001473CB">
        <w:rPr>
          <w:rFonts w:ascii="Cambria" w:hAnsi="Cambria"/>
        </w:rPr>
        <w:t>Inne niewymienione frakcje zbierane w sposób selektywny (20 01 99, 20 03 01)</w:t>
      </w:r>
      <w:r w:rsidR="00697748" w:rsidRPr="001473CB">
        <w:rPr>
          <w:rFonts w:ascii="Cambria" w:hAnsi="Cambria"/>
        </w:rPr>
        <w:br/>
        <w:t>………………. zł/Mg netto, podatek VAT …… zł, ………………. zł/Mg brutto</w:t>
      </w:r>
    </w:p>
    <w:p w14:paraId="43289A1A" w14:textId="7BF71C48" w:rsidR="00697748" w:rsidRPr="001473CB" w:rsidRDefault="00697748" w:rsidP="00F17505">
      <w:pPr>
        <w:numPr>
          <w:ilvl w:val="1"/>
          <w:numId w:val="30"/>
        </w:numPr>
        <w:autoSpaceDE w:val="0"/>
        <w:autoSpaceDN w:val="0"/>
        <w:adjustRightInd w:val="0"/>
        <w:spacing w:after="0"/>
        <w:ind w:left="709" w:hanging="425"/>
        <w:rPr>
          <w:rFonts w:ascii="Cambria" w:hAnsi="Cambria" w:cs="Cambria"/>
          <w:color w:val="000000"/>
          <w:lang w:eastAsia="pl-PL"/>
        </w:rPr>
      </w:pPr>
      <w:r w:rsidRPr="001473CB">
        <w:rPr>
          <w:rFonts w:ascii="Cambria" w:hAnsi="Cambria"/>
        </w:rPr>
        <w:t>Odpady ulegające biodegradacji</w:t>
      </w:r>
      <w:r w:rsidR="00952452" w:rsidRPr="001473CB">
        <w:rPr>
          <w:rFonts w:ascii="Cambria" w:hAnsi="Cambria"/>
        </w:rPr>
        <w:t xml:space="preserve"> </w:t>
      </w:r>
      <w:r w:rsidR="003852E5" w:rsidRPr="001473CB">
        <w:rPr>
          <w:rFonts w:ascii="Cambria" w:hAnsi="Cambria"/>
        </w:rPr>
        <w:t>w tym bioodpady (</w:t>
      </w:r>
      <w:proofErr w:type="spellStart"/>
      <w:r w:rsidR="003852E5" w:rsidRPr="001473CB">
        <w:rPr>
          <w:rFonts w:ascii="Cambria" w:hAnsi="Cambria"/>
        </w:rPr>
        <w:t>bio</w:t>
      </w:r>
      <w:proofErr w:type="spellEnd"/>
      <w:r w:rsidR="003852E5" w:rsidRPr="001473CB">
        <w:rPr>
          <w:rFonts w:ascii="Cambria" w:hAnsi="Cambria"/>
        </w:rPr>
        <w:t xml:space="preserve"> oraz odpady zielone) (20 02 01, 20 01 08)</w:t>
      </w:r>
      <w:r w:rsidRPr="001473CB">
        <w:rPr>
          <w:rFonts w:ascii="Cambria" w:hAnsi="Cambria"/>
        </w:rPr>
        <w:br/>
        <w:t>………………. zł/Mg netto, podatek VAT …… zł, ………………. zł/Mg brutto</w:t>
      </w:r>
    </w:p>
    <w:p w14:paraId="07ACC00D" w14:textId="43E2115C" w:rsidR="00697748" w:rsidRPr="001473CB" w:rsidRDefault="007F3606" w:rsidP="00F17505">
      <w:pPr>
        <w:numPr>
          <w:ilvl w:val="1"/>
          <w:numId w:val="30"/>
        </w:numPr>
        <w:autoSpaceDE w:val="0"/>
        <w:autoSpaceDN w:val="0"/>
        <w:adjustRightInd w:val="0"/>
        <w:spacing w:after="0"/>
        <w:ind w:left="709" w:hanging="425"/>
        <w:rPr>
          <w:rFonts w:ascii="Cambria" w:hAnsi="Cambria" w:cs="Cambria"/>
          <w:color w:val="000000"/>
          <w:lang w:eastAsia="pl-PL"/>
        </w:rPr>
      </w:pPr>
      <w:r>
        <w:rPr>
          <w:rFonts w:ascii="Cambria" w:hAnsi="Cambria"/>
        </w:rPr>
        <w:t xml:space="preserve">Inne niewymienione frakcje zbierane w sposób selektywny- </w:t>
      </w:r>
      <w:r w:rsidR="006F5D69">
        <w:rPr>
          <w:rFonts w:ascii="Cambria" w:hAnsi="Cambria"/>
        </w:rPr>
        <w:t xml:space="preserve">popioły z gospodarstw domowych </w:t>
      </w:r>
      <w:r w:rsidR="003852E5" w:rsidRPr="001473CB">
        <w:rPr>
          <w:rFonts w:ascii="Cambria" w:hAnsi="Cambria"/>
        </w:rPr>
        <w:t xml:space="preserve"> ( ex 20 0</w:t>
      </w:r>
      <w:r>
        <w:rPr>
          <w:rFonts w:ascii="Cambria" w:hAnsi="Cambria"/>
        </w:rPr>
        <w:t>1</w:t>
      </w:r>
      <w:r w:rsidR="003852E5" w:rsidRPr="001473CB">
        <w:rPr>
          <w:rFonts w:ascii="Cambria" w:hAnsi="Cambria"/>
        </w:rPr>
        <w:t xml:space="preserve"> 99)</w:t>
      </w:r>
      <w:r w:rsidR="00697748" w:rsidRPr="001473CB">
        <w:rPr>
          <w:rFonts w:ascii="Cambria" w:hAnsi="Cambria"/>
        </w:rPr>
        <w:br/>
        <w:t>………………. zł/Mg netto, podatek VAT …… zł, ………………. zł/Mg brutto</w:t>
      </w:r>
    </w:p>
    <w:p w14:paraId="095055B8" w14:textId="1AC22EB3" w:rsidR="00697748" w:rsidRPr="001473CB" w:rsidRDefault="00697748" w:rsidP="00F17505">
      <w:pPr>
        <w:numPr>
          <w:ilvl w:val="1"/>
          <w:numId w:val="30"/>
        </w:numPr>
        <w:autoSpaceDE w:val="0"/>
        <w:autoSpaceDN w:val="0"/>
        <w:adjustRightInd w:val="0"/>
        <w:spacing w:after="0"/>
        <w:ind w:left="709" w:hanging="425"/>
        <w:rPr>
          <w:rFonts w:ascii="Cambria" w:hAnsi="Cambria" w:cs="Cambria"/>
          <w:color w:val="000000"/>
          <w:lang w:eastAsia="pl-PL"/>
        </w:rPr>
      </w:pPr>
      <w:r w:rsidRPr="001473CB">
        <w:rPr>
          <w:rFonts w:ascii="Cambria" w:hAnsi="Cambria"/>
        </w:rPr>
        <w:t>Inne odpady nieulegające biodegradacji</w:t>
      </w:r>
      <w:r w:rsidR="003852E5" w:rsidRPr="001473CB">
        <w:rPr>
          <w:rFonts w:ascii="Cambria" w:hAnsi="Cambria"/>
        </w:rPr>
        <w:t xml:space="preserve"> (20 02 03)</w:t>
      </w:r>
      <w:r w:rsidRPr="001473CB">
        <w:rPr>
          <w:rFonts w:ascii="Cambria" w:hAnsi="Cambria"/>
        </w:rPr>
        <w:br/>
        <w:t>………………. zł/Mg netto, podatek VAT …… zł, ………………. zł/Mg brutto</w:t>
      </w:r>
    </w:p>
    <w:p w14:paraId="69F520A6" w14:textId="704DECC4" w:rsidR="00697748" w:rsidRPr="001473CB" w:rsidRDefault="00697748" w:rsidP="00F17505">
      <w:pPr>
        <w:numPr>
          <w:ilvl w:val="1"/>
          <w:numId w:val="30"/>
        </w:numPr>
        <w:autoSpaceDE w:val="0"/>
        <w:autoSpaceDN w:val="0"/>
        <w:adjustRightInd w:val="0"/>
        <w:spacing w:after="0"/>
        <w:ind w:left="709" w:hanging="425"/>
        <w:rPr>
          <w:rFonts w:ascii="Cambria" w:hAnsi="Cambria" w:cs="Cambria"/>
          <w:color w:val="000000"/>
          <w:lang w:eastAsia="pl-PL"/>
        </w:rPr>
      </w:pPr>
      <w:r w:rsidRPr="001473CB">
        <w:rPr>
          <w:rFonts w:ascii="Cambria" w:hAnsi="Cambria"/>
        </w:rPr>
        <w:t>Odpady wielkogabarytowe</w:t>
      </w:r>
      <w:r w:rsidR="003852E5" w:rsidRPr="001473CB">
        <w:rPr>
          <w:rFonts w:ascii="Cambria" w:hAnsi="Cambria"/>
        </w:rPr>
        <w:t xml:space="preserve"> (20 03 07)</w:t>
      </w:r>
      <w:r w:rsidRPr="001473CB">
        <w:rPr>
          <w:rFonts w:ascii="Cambria" w:hAnsi="Cambria"/>
        </w:rPr>
        <w:br/>
        <w:t>………………. zł/Mg netto, podatek VAT …… zł, ………………. zł/Mg brutto</w:t>
      </w:r>
    </w:p>
    <w:p w14:paraId="7BF271F8" w14:textId="7A30AD80" w:rsidR="00697748" w:rsidRPr="001473CB" w:rsidRDefault="00697748" w:rsidP="00F17505">
      <w:pPr>
        <w:numPr>
          <w:ilvl w:val="1"/>
          <w:numId w:val="30"/>
        </w:numPr>
        <w:autoSpaceDE w:val="0"/>
        <w:autoSpaceDN w:val="0"/>
        <w:adjustRightInd w:val="0"/>
        <w:spacing w:after="0"/>
        <w:ind w:left="709" w:hanging="425"/>
        <w:rPr>
          <w:rFonts w:ascii="Cambria" w:hAnsi="Cambria" w:cs="Cambria"/>
          <w:color w:val="000000"/>
          <w:lang w:eastAsia="pl-PL"/>
        </w:rPr>
      </w:pPr>
      <w:r w:rsidRPr="001473CB">
        <w:rPr>
          <w:rFonts w:ascii="Cambria" w:hAnsi="Cambria"/>
        </w:rPr>
        <w:t>Zużyte opony</w:t>
      </w:r>
      <w:r w:rsidR="003852E5" w:rsidRPr="001473CB">
        <w:rPr>
          <w:rFonts w:ascii="Cambria" w:hAnsi="Cambria"/>
        </w:rPr>
        <w:t xml:space="preserve"> (16 01 03)</w:t>
      </w:r>
      <w:r w:rsidRPr="001473CB">
        <w:rPr>
          <w:rFonts w:ascii="Cambria" w:hAnsi="Cambria"/>
        </w:rPr>
        <w:br/>
        <w:t>………………. zł/Mg netto, podatek VAT …… zł, ………………. zł/Mg brutto</w:t>
      </w:r>
    </w:p>
    <w:p w14:paraId="09BD2E29" w14:textId="740C3F87" w:rsidR="00697748" w:rsidRPr="001473CB" w:rsidRDefault="003852E5" w:rsidP="00F17505">
      <w:pPr>
        <w:numPr>
          <w:ilvl w:val="1"/>
          <w:numId w:val="30"/>
        </w:numPr>
        <w:autoSpaceDE w:val="0"/>
        <w:autoSpaceDN w:val="0"/>
        <w:adjustRightInd w:val="0"/>
        <w:spacing w:after="0"/>
        <w:ind w:left="709" w:hanging="425"/>
        <w:rPr>
          <w:rFonts w:ascii="Cambria" w:hAnsi="Cambria" w:cs="Cambria"/>
          <w:color w:val="000000"/>
          <w:lang w:eastAsia="pl-PL"/>
        </w:rPr>
      </w:pPr>
      <w:r w:rsidRPr="001473CB">
        <w:rPr>
          <w:rFonts w:ascii="Cambria" w:hAnsi="Cambria"/>
        </w:rPr>
        <w:t xml:space="preserve">Odpady budowlane i rozbiórkowe </w:t>
      </w:r>
      <w:r w:rsidR="007C485D" w:rsidRPr="001473CB">
        <w:rPr>
          <w:rFonts w:ascii="Cambria" w:hAnsi="Cambria"/>
        </w:rPr>
        <w:t xml:space="preserve">z gospodarstw domowych </w:t>
      </w:r>
      <w:r w:rsidRPr="001473CB">
        <w:rPr>
          <w:rFonts w:ascii="Cambria" w:hAnsi="Cambria"/>
        </w:rPr>
        <w:t xml:space="preserve"> </w:t>
      </w:r>
      <w:r w:rsidR="007C485D" w:rsidRPr="001473CB">
        <w:rPr>
          <w:rFonts w:ascii="Cambria" w:hAnsi="Cambria"/>
        </w:rPr>
        <w:t>(17 01 01 ,17 01 02,17 01 03, 17 01 07)</w:t>
      </w:r>
      <w:r w:rsidR="00697748" w:rsidRPr="001473CB">
        <w:rPr>
          <w:rFonts w:ascii="Cambria" w:hAnsi="Cambria"/>
        </w:rPr>
        <w:br/>
        <w:t>………………. zł/Mg netto, podatek VAT …… zł, ………………. zł/Mg brutto</w:t>
      </w:r>
    </w:p>
    <w:p w14:paraId="39A086CE" w14:textId="2F275F9A" w:rsidR="00697748" w:rsidRPr="001473CB" w:rsidRDefault="00D40241" w:rsidP="00F17505">
      <w:pPr>
        <w:numPr>
          <w:ilvl w:val="1"/>
          <w:numId w:val="30"/>
        </w:numPr>
        <w:autoSpaceDE w:val="0"/>
        <w:autoSpaceDN w:val="0"/>
        <w:adjustRightInd w:val="0"/>
        <w:spacing w:after="0"/>
        <w:ind w:left="709" w:hanging="425"/>
        <w:rPr>
          <w:rFonts w:ascii="Cambria" w:hAnsi="Cambria" w:cs="Cambria"/>
          <w:color w:val="000000"/>
          <w:lang w:eastAsia="pl-PL"/>
        </w:rPr>
      </w:pPr>
      <w:r w:rsidRPr="001473CB">
        <w:rPr>
          <w:rFonts w:ascii="Cambria" w:hAnsi="Cambria"/>
        </w:rPr>
        <w:t xml:space="preserve">Zużyte urządzenia elektryczne i elektroniczne (20 01 </w:t>
      </w:r>
      <w:r w:rsidR="00133B21">
        <w:rPr>
          <w:rFonts w:ascii="Cambria" w:hAnsi="Cambria"/>
        </w:rPr>
        <w:t>35*</w:t>
      </w:r>
      <w:r w:rsidRPr="001473CB">
        <w:rPr>
          <w:rFonts w:ascii="Cambria" w:hAnsi="Cambria"/>
        </w:rPr>
        <w:t>, 20 01 36,20 01 23</w:t>
      </w:r>
      <w:r w:rsidR="00133B21">
        <w:rPr>
          <w:rFonts w:ascii="Cambria" w:hAnsi="Cambria"/>
        </w:rPr>
        <w:t>*</w:t>
      </w:r>
      <w:r w:rsidRPr="001473CB">
        <w:rPr>
          <w:rFonts w:ascii="Cambria" w:hAnsi="Cambria"/>
        </w:rPr>
        <w:t>)</w:t>
      </w:r>
      <w:r w:rsidR="00697748" w:rsidRPr="001473CB">
        <w:rPr>
          <w:rFonts w:ascii="Cambria" w:hAnsi="Cambria"/>
        </w:rPr>
        <w:br/>
        <w:t>………………. zł/Mg netto, podatek VAT …… zł, ………………. zł/Mg brutto</w:t>
      </w:r>
    </w:p>
    <w:p w14:paraId="3019B182" w14:textId="77777777" w:rsidR="00697748" w:rsidRPr="000A2601" w:rsidRDefault="00697748" w:rsidP="00F17505">
      <w:pPr>
        <w:autoSpaceDE w:val="0"/>
        <w:autoSpaceDN w:val="0"/>
        <w:adjustRightInd w:val="0"/>
        <w:spacing w:after="0"/>
        <w:rPr>
          <w:rFonts w:ascii="Cambria" w:hAnsi="Cambria" w:cs="Cambria"/>
          <w:color w:val="000000"/>
          <w:lang w:eastAsia="pl-PL"/>
        </w:rPr>
      </w:pPr>
    </w:p>
    <w:p w14:paraId="64BB96F9" w14:textId="4FC22AD8" w:rsidR="00697748" w:rsidRPr="000A2601" w:rsidRDefault="00697748" w:rsidP="00F17505">
      <w:pPr>
        <w:numPr>
          <w:ilvl w:val="0"/>
          <w:numId w:val="30"/>
        </w:numPr>
        <w:autoSpaceDE w:val="0"/>
        <w:autoSpaceDN w:val="0"/>
        <w:adjustRightInd w:val="0"/>
        <w:spacing w:after="0"/>
        <w:ind w:left="284" w:hanging="284"/>
        <w:jc w:val="both"/>
        <w:rPr>
          <w:rFonts w:ascii="Cambria" w:hAnsi="Cambria" w:cs="Cambria"/>
          <w:color w:val="000000"/>
          <w:lang w:eastAsia="pl-PL"/>
        </w:rPr>
      </w:pPr>
      <w:r w:rsidRPr="000A2601">
        <w:rPr>
          <w:rFonts w:ascii="Cambria" w:hAnsi="Cambria" w:cs="Cambria"/>
          <w:color w:val="000000"/>
          <w:lang w:eastAsia="pl-PL"/>
        </w:rPr>
        <w:t>Wynagrodzenie, o którym mowa w ust.1 obejmuje wszystkie koszty związane z realizacją przedmiotu umowy, a także ujęte w Opisie Przedmiotu Zamówienia, stanowiącym załącznik nr 1</w:t>
      </w:r>
      <w:r w:rsidR="00350E5B">
        <w:rPr>
          <w:rFonts w:ascii="Cambria" w:hAnsi="Cambria" w:cs="Cambria"/>
          <w:color w:val="000000"/>
          <w:lang w:eastAsia="pl-PL"/>
        </w:rPr>
        <w:t>a</w:t>
      </w:r>
      <w:r w:rsidRPr="000A2601">
        <w:rPr>
          <w:rFonts w:ascii="Cambria" w:hAnsi="Cambria" w:cs="Cambria"/>
          <w:color w:val="000000"/>
          <w:lang w:eastAsia="pl-PL"/>
        </w:rPr>
        <w:t xml:space="preserve"> do SWZ. Ceny jednostkowe netto/brutto za 1 Mg odebranych i przekazanych do zagospodarowania odpadów podane w ust. 1 mają charakter ryczałtowy.</w:t>
      </w:r>
    </w:p>
    <w:p w14:paraId="0B9BCAFE" w14:textId="77777777" w:rsidR="00697748" w:rsidRPr="000A2601" w:rsidRDefault="00697748" w:rsidP="00F17505">
      <w:pPr>
        <w:numPr>
          <w:ilvl w:val="0"/>
          <w:numId w:val="30"/>
        </w:numPr>
        <w:autoSpaceDE w:val="0"/>
        <w:autoSpaceDN w:val="0"/>
        <w:adjustRightInd w:val="0"/>
        <w:spacing w:after="0"/>
        <w:ind w:left="284" w:hanging="284"/>
        <w:jc w:val="both"/>
        <w:rPr>
          <w:rFonts w:ascii="Cambria" w:hAnsi="Cambria" w:cs="Cambria"/>
          <w:color w:val="000000"/>
          <w:lang w:eastAsia="pl-PL"/>
        </w:rPr>
      </w:pPr>
      <w:r w:rsidRPr="000A2601">
        <w:rPr>
          <w:rFonts w:ascii="Cambria" w:hAnsi="Cambria" w:cs="Cambria"/>
          <w:color w:val="000000"/>
          <w:lang w:eastAsia="pl-PL"/>
        </w:rPr>
        <w:t>Wykonawca zobowiązany jest dostarczyć Zamawiającemu dokumentację niezbędną do rozliczenia w terminie do 10 dnia miesiąca następnego za miesiąc poprzedni.</w:t>
      </w:r>
    </w:p>
    <w:p w14:paraId="72C72167" w14:textId="77777777" w:rsidR="00697748" w:rsidRPr="000A2601" w:rsidRDefault="00697748" w:rsidP="00F17505">
      <w:pPr>
        <w:numPr>
          <w:ilvl w:val="0"/>
          <w:numId w:val="30"/>
        </w:numPr>
        <w:autoSpaceDE w:val="0"/>
        <w:autoSpaceDN w:val="0"/>
        <w:adjustRightInd w:val="0"/>
        <w:spacing w:after="0"/>
        <w:ind w:left="284" w:hanging="284"/>
        <w:jc w:val="both"/>
        <w:rPr>
          <w:rFonts w:ascii="Cambria" w:hAnsi="Cambria" w:cs="Cambria"/>
          <w:color w:val="000000"/>
          <w:lang w:eastAsia="pl-PL"/>
        </w:rPr>
      </w:pPr>
      <w:r w:rsidRPr="000A2601">
        <w:rPr>
          <w:rFonts w:ascii="Cambria" w:hAnsi="Cambria" w:cs="Cambria"/>
          <w:color w:val="000000"/>
          <w:lang w:eastAsia="pl-PL"/>
        </w:rPr>
        <w:t>Podstawą zapłaty za wykonanie przedmiotu umowy za dany miesiąc będzie dostarczona Zamawiającemu prawidłowo wystawiona faktura VAT wraz z zestawieniem wykonanych usług, zawierającym:</w:t>
      </w:r>
    </w:p>
    <w:p w14:paraId="5C594FEC" w14:textId="77777777" w:rsidR="00697748" w:rsidRPr="000A2601" w:rsidRDefault="00697748" w:rsidP="00F17505">
      <w:pPr>
        <w:numPr>
          <w:ilvl w:val="1"/>
          <w:numId w:val="30"/>
        </w:numPr>
        <w:autoSpaceDE w:val="0"/>
        <w:autoSpaceDN w:val="0"/>
        <w:adjustRightInd w:val="0"/>
        <w:spacing w:after="0"/>
        <w:ind w:left="709" w:hanging="425"/>
        <w:jc w:val="both"/>
        <w:rPr>
          <w:rFonts w:ascii="Cambria" w:hAnsi="Cambria" w:cs="Cambria"/>
          <w:color w:val="000000"/>
          <w:lang w:eastAsia="pl-PL"/>
        </w:rPr>
      </w:pPr>
      <w:r w:rsidRPr="000A2601">
        <w:rPr>
          <w:rFonts w:ascii="Cambria" w:hAnsi="Cambria" w:cs="Cambria"/>
          <w:color w:val="000000"/>
          <w:lang w:eastAsia="pl-PL"/>
        </w:rPr>
        <w:lastRenderedPageBreak/>
        <w:t xml:space="preserve">Raport miesięczny (przekazany w formie papierowej i elektronicznej), zawierający podane w Mg ilości odebranych i przekazanych do zagospodarowania odpadów </w:t>
      </w:r>
      <w:r w:rsidR="00F17505">
        <w:rPr>
          <w:rFonts w:ascii="Cambria" w:hAnsi="Cambria" w:cs="Cambria"/>
          <w:color w:val="000000"/>
          <w:lang w:eastAsia="pl-PL"/>
        </w:rPr>
        <w:br/>
      </w:r>
      <w:r w:rsidRPr="000A2601">
        <w:rPr>
          <w:rFonts w:ascii="Cambria" w:hAnsi="Cambria" w:cs="Cambria"/>
          <w:color w:val="000000"/>
          <w:lang w:eastAsia="pl-PL"/>
        </w:rPr>
        <w:t>z wyszczególnieniem na rodzaje odpadów (frakcje).</w:t>
      </w:r>
    </w:p>
    <w:p w14:paraId="695BF2F7" w14:textId="77777777" w:rsidR="00697748" w:rsidRPr="000A2601" w:rsidRDefault="00697748" w:rsidP="00F17505">
      <w:pPr>
        <w:numPr>
          <w:ilvl w:val="1"/>
          <w:numId w:val="30"/>
        </w:numPr>
        <w:autoSpaceDE w:val="0"/>
        <w:autoSpaceDN w:val="0"/>
        <w:adjustRightInd w:val="0"/>
        <w:spacing w:after="0"/>
        <w:ind w:left="709" w:hanging="425"/>
        <w:jc w:val="both"/>
        <w:rPr>
          <w:rFonts w:ascii="Cambria" w:hAnsi="Cambria" w:cs="Cambria"/>
          <w:color w:val="000000"/>
          <w:lang w:eastAsia="pl-PL"/>
        </w:rPr>
      </w:pPr>
      <w:r w:rsidRPr="000A2601">
        <w:rPr>
          <w:rFonts w:ascii="Cambria" w:hAnsi="Cambria" w:cs="Cambria"/>
          <w:color w:val="000000"/>
          <w:lang w:eastAsia="pl-PL"/>
        </w:rPr>
        <w:t>dokument przyjęcia do instalacji (karta przekazania odpadów);</w:t>
      </w:r>
    </w:p>
    <w:p w14:paraId="0784CC98" w14:textId="77777777" w:rsidR="00697748" w:rsidRPr="000A2601" w:rsidRDefault="00697748" w:rsidP="00F17505">
      <w:pPr>
        <w:numPr>
          <w:ilvl w:val="0"/>
          <w:numId w:val="30"/>
        </w:numPr>
        <w:autoSpaceDE w:val="0"/>
        <w:autoSpaceDN w:val="0"/>
        <w:adjustRightInd w:val="0"/>
        <w:spacing w:after="0"/>
        <w:ind w:left="284" w:hanging="284"/>
        <w:jc w:val="both"/>
        <w:rPr>
          <w:rFonts w:ascii="Cambria" w:hAnsi="Cambria" w:cs="Cambria"/>
          <w:color w:val="000000"/>
          <w:lang w:eastAsia="pl-PL"/>
        </w:rPr>
      </w:pPr>
      <w:r w:rsidRPr="000A2601">
        <w:rPr>
          <w:rFonts w:ascii="Cambria" w:hAnsi="Cambria" w:cs="Cambria"/>
          <w:color w:val="000000"/>
          <w:lang w:eastAsia="pl-PL"/>
        </w:rPr>
        <w:t>Wynagrodzenie Wykonawcy płatne będzie w systemie miesięcznym po zakończeniu danego miesiąca wykonywania przedmiotu umowy.</w:t>
      </w:r>
    </w:p>
    <w:p w14:paraId="0CA9950D" w14:textId="77777777" w:rsidR="00697748" w:rsidRPr="000A2601" w:rsidRDefault="00697748" w:rsidP="00F17505">
      <w:pPr>
        <w:numPr>
          <w:ilvl w:val="0"/>
          <w:numId w:val="30"/>
        </w:numPr>
        <w:autoSpaceDE w:val="0"/>
        <w:autoSpaceDN w:val="0"/>
        <w:adjustRightInd w:val="0"/>
        <w:spacing w:after="0"/>
        <w:ind w:left="284" w:hanging="284"/>
        <w:jc w:val="both"/>
        <w:rPr>
          <w:rFonts w:ascii="Cambria" w:hAnsi="Cambria" w:cs="Cambria"/>
          <w:color w:val="000000"/>
          <w:lang w:eastAsia="pl-PL"/>
        </w:rPr>
      </w:pPr>
      <w:r w:rsidRPr="000A2601">
        <w:rPr>
          <w:rFonts w:ascii="Cambria" w:hAnsi="Cambria" w:cs="Cambria"/>
          <w:color w:val="000000"/>
          <w:lang w:eastAsia="pl-PL"/>
        </w:rPr>
        <w:t xml:space="preserve">Wynagrodzenie będzie płatne przelewem na rachunek bankowy Wykonawcy wskazany na fakturze VAT, w ciągu </w:t>
      </w:r>
      <w:r w:rsidRPr="000A2601">
        <w:rPr>
          <w:rFonts w:ascii="Cambria" w:hAnsi="Cambria" w:cs="Cambria"/>
          <w:b/>
          <w:bCs/>
          <w:color w:val="000000"/>
          <w:lang w:eastAsia="pl-PL"/>
        </w:rPr>
        <w:t xml:space="preserve">……………….. dni </w:t>
      </w:r>
      <w:r w:rsidRPr="000A2601">
        <w:rPr>
          <w:rFonts w:ascii="Cambria" w:hAnsi="Cambria" w:cs="Cambria"/>
          <w:color w:val="000000"/>
          <w:lang w:eastAsia="pl-PL"/>
        </w:rPr>
        <w:t>licząc od daty otrzymania przez Zamawiającego prawidłowo wystawionej faktury VAT.</w:t>
      </w:r>
    </w:p>
    <w:p w14:paraId="60C7BF2E" w14:textId="77777777" w:rsidR="00697748" w:rsidRPr="000A2601" w:rsidRDefault="00697748" w:rsidP="00F17505">
      <w:pPr>
        <w:numPr>
          <w:ilvl w:val="0"/>
          <w:numId w:val="30"/>
        </w:numPr>
        <w:autoSpaceDE w:val="0"/>
        <w:autoSpaceDN w:val="0"/>
        <w:adjustRightInd w:val="0"/>
        <w:spacing w:after="0"/>
        <w:ind w:left="284" w:hanging="284"/>
        <w:jc w:val="both"/>
        <w:rPr>
          <w:rFonts w:ascii="Cambria" w:hAnsi="Cambria" w:cs="Cambria"/>
          <w:color w:val="000000"/>
          <w:lang w:eastAsia="pl-PL"/>
        </w:rPr>
      </w:pPr>
      <w:r w:rsidRPr="000A2601">
        <w:rPr>
          <w:rFonts w:ascii="Cambria" w:hAnsi="Cambria" w:cs="Cambria"/>
          <w:color w:val="000000"/>
          <w:lang w:eastAsia="pl-PL"/>
        </w:rPr>
        <w:t xml:space="preserve">Fakturę należy wystawić na: </w:t>
      </w:r>
      <w:r w:rsidRPr="000A2601">
        <w:rPr>
          <w:rFonts w:ascii="Cambria" w:hAnsi="Cambria" w:cs="Cambria"/>
          <w:b/>
          <w:bCs/>
          <w:color w:val="000000"/>
          <w:lang w:eastAsia="pl-PL"/>
        </w:rPr>
        <w:t>Gmina Serokomla, ul. Warszawska 21, 21-413 Serokomla, NIP 825-20-80-037.</w:t>
      </w:r>
    </w:p>
    <w:p w14:paraId="69FE2F09" w14:textId="77777777" w:rsidR="00697748" w:rsidRPr="000A2601" w:rsidRDefault="00697748" w:rsidP="00F17505">
      <w:pPr>
        <w:numPr>
          <w:ilvl w:val="0"/>
          <w:numId w:val="30"/>
        </w:numPr>
        <w:autoSpaceDE w:val="0"/>
        <w:autoSpaceDN w:val="0"/>
        <w:adjustRightInd w:val="0"/>
        <w:spacing w:after="0"/>
        <w:ind w:left="284" w:hanging="284"/>
        <w:jc w:val="both"/>
        <w:rPr>
          <w:rFonts w:ascii="Cambria" w:hAnsi="Cambria" w:cs="Cambria"/>
          <w:color w:val="000000"/>
          <w:lang w:eastAsia="pl-PL"/>
        </w:rPr>
      </w:pPr>
      <w:r w:rsidRPr="000A2601">
        <w:rPr>
          <w:rFonts w:ascii="Cambria" w:hAnsi="Cambria" w:cs="Cambria"/>
          <w:color w:val="000000"/>
          <w:lang w:eastAsia="pl-PL"/>
        </w:rPr>
        <w:t>Przedłożone przez Wykonawcę zestawienie, o którym mowa w ust. 4 podlega zatwierdzeniu przez Zamawiającego. Zamawiający odmawia zatwierdzenia zestawienia w przypadku, gdy:</w:t>
      </w:r>
    </w:p>
    <w:p w14:paraId="575F589D" w14:textId="77777777" w:rsidR="00697748" w:rsidRPr="000A2601" w:rsidRDefault="00697748" w:rsidP="00F17505">
      <w:pPr>
        <w:numPr>
          <w:ilvl w:val="1"/>
          <w:numId w:val="30"/>
        </w:numPr>
        <w:autoSpaceDE w:val="0"/>
        <w:autoSpaceDN w:val="0"/>
        <w:adjustRightInd w:val="0"/>
        <w:spacing w:after="0"/>
        <w:ind w:left="567" w:hanging="283"/>
        <w:jc w:val="both"/>
        <w:rPr>
          <w:rFonts w:ascii="Cambria" w:hAnsi="Cambria" w:cs="Cambria"/>
          <w:color w:val="000000"/>
          <w:lang w:eastAsia="pl-PL"/>
        </w:rPr>
      </w:pPr>
      <w:r w:rsidRPr="000A2601">
        <w:rPr>
          <w:rFonts w:ascii="Cambria" w:hAnsi="Cambria" w:cs="Cambria"/>
          <w:color w:val="000000"/>
          <w:lang w:eastAsia="pl-PL"/>
        </w:rPr>
        <w:t>w okresie rozliczeniowym, w wyniku czynności kontrolnych, zostaną stwierdzone fakty wykazujące niewłaściwe wykonywanie przez Wykonawcę przedmiotu umowy, pozwalające na ustalenie, że podane w raporcie dane są nieprawdziwe,</w:t>
      </w:r>
    </w:p>
    <w:p w14:paraId="7FD771E6" w14:textId="77777777" w:rsidR="00697748" w:rsidRPr="000A2601" w:rsidRDefault="00697748" w:rsidP="00F17505">
      <w:pPr>
        <w:numPr>
          <w:ilvl w:val="1"/>
          <w:numId w:val="30"/>
        </w:numPr>
        <w:autoSpaceDE w:val="0"/>
        <w:autoSpaceDN w:val="0"/>
        <w:adjustRightInd w:val="0"/>
        <w:spacing w:after="0"/>
        <w:ind w:left="567" w:hanging="283"/>
        <w:jc w:val="both"/>
        <w:rPr>
          <w:rFonts w:ascii="Cambria" w:hAnsi="Cambria" w:cs="Cambria"/>
          <w:color w:val="000000"/>
          <w:lang w:eastAsia="pl-PL"/>
        </w:rPr>
      </w:pPr>
      <w:r w:rsidRPr="000A2601">
        <w:rPr>
          <w:rFonts w:ascii="Cambria" w:hAnsi="Cambria" w:cs="Cambria"/>
          <w:color w:val="000000"/>
          <w:lang w:eastAsia="pl-PL"/>
        </w:rPr>
        <w:t>w okresie rozliczeniowym Wykonawca lub jego pracownicy uniemożliwili Zamawiającemu dokonanie czynności kontrolnych.</w:t>
      </w:r>
    </w:p>
    <w:p w14:paraId="07396FDB" w14:textId="77777777" w:rsidR="00697748" w:rsidRPr="000A2601" w:rsidRDefault="00697748" w:rsidP="00F17505">
      <w:pPr>
        <w:numPr>
          <w:ilvl w:val="0"/>
          <w:numId w:val="30"/>
        </w:numPr>
        <w:autoSpaceDE w:val="0"/>
        <w:autoSpaceDN w:val="0"/>
        <w:adjustRightInd w:val="0"/>
        <w:spacing w:after="0"/>
        <w:ind w:left="284" w:hanging="284"/>
        <w:jc w:val="both"/>
        <w:rPr>
          <w:rFonts w:ascii="Cambria" w:hAnsi="Cambria" w:cs="Cambria"/>
          <w:color w:val="000000"/>
          <w:lang w:eastAsia="pl-PL"/>
        </w:rPr>
      </w:pPr>
      <w:r w:rsidRPr="000A2601">
        <w:rPr>
          <w:rFonts w:ascii="Cambria" w:hAnsi="Cambria"/>
        </w:rPr>
        <w:t>Za datę zapłaty uważa się dzień obciążenia rachunku Zamawiającego, z którego dokonana była ta płatność.</w:t>
      </w:r>
    </w:p>
    <w:p w14:paraId="4184DC3B" w14:textId="77777777" w:rsidR="00697748" w:rsidRPr="000A2601" w:rsidRDefault="00697748" w:rsidP="00F17505">
      <w:pPr>
        <w:numPr>
          <w:ilvl w:val="0"/>
          <w:numId w:val="30"/>
        </w:numPr>
        <w:autoSpaceDE w:val="0"/>
        <w:autoSpaceDN w:val="0"/>
        <w:adjustRightInd w:val="0"/>
        <w:spacing w:after="0"/>
        <w:ind w:left="284" w:hanging="284"/>
        <w:jc w:val="both"/>
        <w:rPr>
          <w:rFonts w:ascii="Cambria" w:hAnsi="Cambria" w:cs="Cambria"/>
          <w:color w:val="000000"/>
          <w:lang w:eastAsia="pl-PL"/>
        </w:rPr>
      </w:pPr>
      <w:r w:rsidRPr="000A2601">
        <w:rPr>
          <w:rFonts w:ascii="Cambria" w:hAnsi="Cambria"/>
        </w:rPr>
        <w:t xml:space="preserve">Zamawiający zastrzega sobie prawo potrącania naliczonych kar umownych </w:t>
      </w:r>
      <w:r w:rsidR="00F17505">
        <w:rPr>
          <w:rFonts w:ascii="Cambria" w:hAnsi="Cambria"/>
        </w:rPr>
        <w:br/>
      </w:r>
      <w:r w:rsidRPr="000A2601">
        <w:rPr>
          <w:rFonts w:ascii="Cambria" w:hAnsi="Cambria"/>
        </w:rPr>
        <w:t>z wynagrodzenia Wykonawcy.</w:t>
      </w:r>
    </w:p>
    <w:p w14:paraId="21019BB4" w14:textId="77777777" w:rsidR="00697748" w:rsidRPr="000A2601" w:rsidRDefault="00697748" w:rsidP="00F17505">
      <w:pPr>
        <w:shd w:val="clear" w:color="auto" w:fill="FFFFFF"/>
        <w:spacing w:after="0"/>
        <w:jc w:val="both"/>
        <w:rPr>
          <w:rFonts w:ascii="Cambria" w:hAnsi="Cambria" w:cs="Times New Roman"/>
        </w:rPr>
      </w:pPr>
    </w:p>
    <w:p w14:paraId="55BEFAD1" w14:textId="77777777" w:rsidR="00D354EB" w:rsidRPr="000A2601" w:rsidRDefault="00D354EB" w:rsidP="00F17505">
      <w:pPr>
        <w:spacing w:after="0"/>
        <w:jc w:val="center"/>
        <w:rPr>
          <w:rFonts w:ascii="Cambria" w:hAnsi="Cambria" w:cs="Times New Roman"/>
          <w:b/>
          <w:bCs/>
        </w:rPr>
      </w:pPr>
      <w:r w:rsidRPr="000A2601">
        <w:rPr>
          <w:rFonts w:ascii="Cambria" w:hAnsi="Cambria" w:cs="Times New Roman"/>
          <w:b/>
          <w:bCs/>
        </w:rPr>
        <w:t xml:space="preserve">§ </w:t>
      </w:r>
      <w:r w:rsidR="00F17505">
        <w:rPr>
          <w:rFonts w:ascii="Cambria" w:hAnsi="Cambria" w:cs="Times New Roman"/>
          <w:b/>
          <w:bCs/>
        </w:rPr>
        <w:t>5</w:t>
      </w:r>
    </w:p>
    <w:p w14:paraId="1AA90722" w14:textId="77777777" w:rsidR="00D354EB" w:rsidRPr="000A2601" w:rsidRDefault="00D354EB" w:rsidP="00F17505">
      <w:pPr>
        <w:spacing w:after="0"/>
        <w:ind w:left="346"/>
        <w:jc w:val="center"/>
        <w:rPr>
          <w:rFonts w:ascii="Cambria" w:hAnsi="Cambria" w:cs="Times New Roman"/>
          <w:b/>
          <w:bCs/>
        </w:rPr>
      </w:pPr>
      <w:r w:rsidRPr="000A2601">
        <w:rPr>
          <w:rFonts w:ascii="Cambria" w:hAnsi="Cambria" w:cs="Times New Roman"/>
          <w:b/>
          <w:bCs/>
        </w:rPr>
        <w:t>Obowiązki wykonawcy</w:t>
      </w:r>
    </w:p>
    <w:p w14:paraId="618369B5" w14:textId="77777777" w:rsidR="00D354EB" w:rsidRPr="000A2601" w:rsidRDefault="00D354EB" w:rsidP="00F17505">
      <w:pPr>
        <w:numPr>
          <w:ilvl w:val="0"/>
          <w:numId w:val="8"/>
        </w:numPr>
        <w:spacing w:after="0"/>
        <w:jc w:val="both"/>
        <w:rPr>
          <w:rFonts w:ascii="Cambria" w:hAnsi="Cambria" w:cs="Times New Roman"/>
        </w:rPr>
      </w:pPr>
      <w:r w:rsidRPr="000A2601">
        <w:rPr>
          <w:rFonts w:ascii="Cambria" w:hAnsi="Cambria" w:cs="Times New Roman"/>
        </w:rPr>
        <w:t xml:space="preserve">Wykonawca zobowiązuje się do wykonania przedmiotu umowy profesjonalnie, </w:t>
      </w:r>
      <w:r w:rsidR="002C3DEC" w:rsidRPr="000A2601">
        <w:rPr>
          <w:rFonts w:ascii="Cambria" w:hAnsi="Cambria" w:cs="Times New Roman"/>
        </w:rPr>
        <w:br/>
      </w:r>
      <w:r w:rsidRPr="000A2601">
        <w:rPr>
          <w:rFonts w:ascii="Cambria" w:hAnsi="Cambria" w:cs="Times New Roman"/>
        </w:rPr>
        <w:t xml:space="preserve">z należytą starannością, z wykorzystaniem specjalistycznych środków technicznych </w:t>
      </w:r>
      <w:r w:rsidR="002C3DEC" w:rsidRPr="000A2601">
        <w:rPr>
          <w:rFonts w:ascii="Cambria" w:hAnsi="Cambria" w:cs="Times New Roman"/>
        </w:rPr>
        <w:br/>
      </w:r>
      <w:r w:rsidRPr="000A2601">
        <w:rPr>
          <w:rFonts w:ascii="Cambria" w:hAnsi="Cambria" w:cs="Times New Roman"/>
        </w:rPr>
        <w:t xml:space="preserve">i wykwalifikowanej kadry. </w:t>
      </w:r>
    </w:p>
    <w:p w14:paraId="097B341A" w14:textId="77777777" w:rsidR="00D354EB" w:rsidRPr="000A2601" w:rsidRDefault="00D354EB" w:rsidP="00F17505">
      <w:pPr>
        <w:numPr>
          <w:ilvl w:val="0"/>
          <w:numId w:val="8"/>
        </w:numPr>
        <w:spacing w:after="0"/>
        <w:jc w:val="both"/>
        <w:rPr>
          <w:rFonts w:ascii="Cambria" w:hAnsi="Cambria" w:cs="Times New Roman"/>
        </w:rPr>
      </w:pPr>
      <w:r w:rsidRPr="000A2601">
        <w:rPr>
          <w:rFonts w:ascii="Cambria" w:eastAsia="Times New Roman" w:hAnsi="Cambria" w:cs="Times New Roman"/>
        </w:rPr>
        <w:t>Wykonawca ma obowiązek odebrać odpady komunalne od właścicieli nieruchomości wystawione przy granicy działki siedliskowej z najbliższą drogą (wewnętrzną, gminną, powiatową lub wojewódzką).</w:t>
      </w:r>
    </w:p>
    <w:p w14:paraId="568A79C6" w14:textId="77777777" w:rsidR="00D354EB" w:rsidRPr="000A2601" w:rsidRDefault="00D354EB" w:rsidP="00F17505">
      <w:pPr>
        <w:pStyle w:val="Akapitzlist"/>
        <w:numPr>
          <w:ilvl w:val="0"/>
          <w:numId w:val="8"/>
        </w:numPr>
        <w:spacing w:after="0"/>
        <w:jc w:val="both"/>
        <w:rPr>
          <w:rFonts w:ascii="Cambria" w:hAnsi="Cambria" w:cs="Times New Roman"/>
        </w:rPr>
      </w:pPr>
      <w:r w:rsidRPr="000A2601">
        <w:rPr>
          <w:rFonts w:ascii="Cambria" w:hAnsi="Cambria" w:cs="Times New Roman"/>
        </w:rPr>
        <w:t xml:space="preserve">Wykonawca ma obowiązek opracowania harmonogramu/ewentualnej zmiany harmonogramu odbioru odpadów; harmonogram powinien zostać opracowany </w:t>
      </w:r>
      <w:r w:rsidR="002C3DEC" w:rsidRPr="000A2601">
        <w:rPr>
          <w:rFonts w:ascii="Cambria" w:hAnsi="Cambria" w:cs="Times New Roman"/>
        </w:rPr>
        <w:br/>
      </w:r>
      <w:r w:rsidRPr="000A2601">
        <w:rPr>
          <w:rFonts w:ascii="Cambria" w:hAnsi="Cambria" w:cs="Times New Roman"/>
        </w:rPr>
        <w:t>i przedłożony Zamawiającemu</w:t>
      </w:r>
      <w:r w:rsidR="002C3DEC" w:rsidRPr="000A2601">
        <w:rPr>
          <w:rFonts w:ascii="Cambria" w:hAnsi="Cambria" w:cs="Times New Roman"/>
        </w:rPr>
        <w:t xml:space="preserve"> </w:t>
      </w:r>
      <w:r w:rsidRPr="000A2601">
        <w:rPr>
          <w:rFonts w:ascii="Cambria" w:hAnsi="Cambria" w:cs="Times New Roman"/>
        </w:rPr>
        <w:t>przed podpisaniem umowy .</w:t>
      </w:r>
    </w:p>
    <w:p w14:paraId="196E80D7" w14:textId="77777777" w:rsidR="00D354EB" w:rsidRPr="000A2601" w:rsidRDefault="00D354EB" w:rsidP="00F17505">
      <w:pPr>
        <w:pStyle w:val="Akapitzlist"/>
        <w:numPr>
          <w:ilvl w:val="0"/>
          <w:numId w:val="8"/>
        </w:numPr>
        <w:spacing w:after="0"/>
        <w:jc w:val="both"/>
        <w:rPr>
          <w:rFonts w:ascii="Cambria" w:hAnsi="Cambria" w:cs="Times New Roman"/>
        </w:rPr>
      </w:pPr>
      <w:r w:rsidRPr="000A2601">
        <w:rPr>
          <w:rFonts w:ascii="Cambria" w:hAnsi="Cambria" w:cs="Times New Roman"/>
        </w:rPr>
        <w:t>Wykonawca, w terminie do 3 dni roboczych od zatwierdzenia harmonogramu przez Zamawiającego na okres obowiązywania umowy, dostarczy go właścicielom nieruchomości.</w:t>
      </w:r>
    </w:p>
    <w:p w14:paraId="3F517EC3" w14:textId="77777777" w:rsidR="00D354EB" w:rsidRPr="000A2601" w:rsidRDefault="00D354EB" w:rsidP="00F17505">
      <w:pPr>
        <w:pStyle w:val="Akapitzlist"/>
        <w:numPr>
          <w:ilvl w:val="0"/>
          <w:numId w:val="8"/>
        </w:numPr>
        <w:spacing w:after="0"/>
        <w:jc w:val="both"/>
        <w:rPr>
          <w:rFonts w:ascii="Cambria" w:hAnsi="Cambria" w:cs="Times New Roman"/>
        </w:rPr>
      </w:pPr>
      <w:r w:rsidRPr="000A2601">
        <w:rPr>
          <w:rFonts w:ascii="Cambria" w:hAnsi="Cambria" w:cs="Times New Roman"/>
        </w:rPr>
        <w:t xml:space="preserve">Wykonawca ma obowiązek odbierania odpadów komunalnych zgodnie z uzgodnionym </w:t>
      </w:r>
      <w:r w:rsidR="002A082D" w:rsidRPr="000A2601">
        <w:rPr>
          <w:rFonts w:ascii="Cambria" w:hAnsi="Cambria" w:cs="Times New Roman"/>
        </w:rPr>
        <w:br/>
      </w:r>
      <w:r w:rsidRPr="000A2601">
        <w:rPr>
          <w:rFonts w:ascii="Cambria" w:hAnsi="Cambria" w:cs="Times New Roman"/>
        </w:rPr>
        <w:t>z Zamawiającym harmonogramem.</w:t>
      </w:r>
    </w:p>
    <w:p w14:paraId="3478E3B2" w14:textId="77777777" w:rsidR="00D354EB" w:rsidRPr="000A2601" w:rsidRDefault="00D354EB" w:rsidP="00F17505">
      <w:pPr>
        <w:pStyle w:val="Akapitzlist"/>
        <w:numPr>
          <w:ilvl w:val="0"/>
          <w:numId w:val="8"/>
        </w:numPr>
        <w:spacing w:after="0"/>
        <w:jc w:val="both"/>
        <w:rPr>
          <w:rFonts w:ascii="Cambria" w:hAnsi="Cambria" w:cs="Times New Roman"/>
        </w:rPr>
      </w:pPr>
      <w:r w:rsidRPr="000A2601">
        <w:rPr>
          <w:rFonts w:ascii="Cambria" w:hAnsi="Cambria" w:cs="Times New Roman"/>
        </w:rPr>
        <w:t>Wykonawca ma obowiązek odbioru każdej ilości odpadów komunalnych od właścicieli nieruchomości.</w:t>
      </w:r>
    </w:p>
    <w:p w14:paraId="1CC3E9E0" w14:textId="77777777" w:rsidR="00D354EB" w:rsidRPr="000A2601" w:rsidRDefault="00D354EB" w:rsidP="00F17505">
      <w:pPr>
        <w:pStyle w:val="Akapitzlist"/>
        <w:numPr>
          <w:ilvl w:val="0"/>
          <w:numId w:val="8"/>
        </w:numPr>
        <w:spacing w:after="0"/>
        <w:jc w:val="both"/>
        <w:rPr>
          <w:rFonts w:ascii="Cambria" w:hAnsi="Cambria" w:cs="Times New Roman"/>
        </w:rPr>
      </w:pPr>
      <w:r w:rsidRPr="000A2601">
        <w:rPr>
          <w:rFonts w:ascii="Cambria" w:hAnsi="Cambria" w:cs="Times New Roman"/>
        </w:rPr>
        <w:t xml:space="preserve">Wykonawca ma obowiązek odbioru odpadów komunalnych od właścicieli nieruchomości </w:t>
      </w:r>
      <w:r w:rsidR="00F17505">
        <w:rPr>
          <w:rFonts w:ascii="Cambria" w:hAnsi="Cambria" w:cs="Times New Roman"/>
        </w:rPr>
        <w:br/>
      </w:r>
      <w:r w:rsidRPr="000A2601">
        <w:rPr>
          <w:rFonts w:ascii="Cambria" w:hAnsi="Cambria" w:cs="Times New Roman"/>
        </w:rPr>
        <w:t>w godzinach 8</w:t>
      </w:r>
      <w:r w:rsidRPr="000A2601">
        <w:rPr>
          <w:rFonts w:ascii="Cambria" w:hAnsi="Cambria" w:cs="Times New Roman"/>
          <w:vertAlign w:val="superscript"/>
        </w:rPr>
        <w:t>00</w:t>
      </w:r>
      <w:r w:rsidRPr="000A2601">
        <w:rPr>
          <w:rFonts w:ascii="Cambria" w:hAnsi="Cambria" w:cs="Times New Roman"/>
        </w:rPr>
        <w:t xml:space="preserve"> – 20</w:t>
      </w:r>
      <w:r w:rsidRPr="000A2601">
        <w:rPr>
          <w:rFonts w:ascii="Cambria" w:hAnsi="Cambria" w:cs="Times New Roman"/>
          <w:vertAlign w:val="superscript"/>
        </w:rPr>
        <w:t>00</w:t>
      </w:r>
      <w:r w:rsidRPr="000A2601">
        <w:rPr>
          <w:rFonts w:ascii="Cambria" w:hAnsi="Cambria" w:cs="Times New Roman"/>
        </w:rPr>
        <w:t>.</w:t>
      </w:r>
    </w:p>
    <w:p w14:paraId="22EFF16C" w14:textId="77777777" w:rsidR="00D354EB" w:rsidRPr="000A2601" w:rsidRDefault="00D354EB" w:rsidP="00F17505">
      <w:pPr>
        <w:pStyle w:val="Akapitzlist"/>
        <w:numPr>
          <w:ilvl w:val="0"/>
          <w:numId w:val="8"/>
        </w:numPr>
        <w:spacing w:after="0"/>
        <w:jc w:val="both"/>
        <w:rPr>
          <w:rFonts w:ascii="Cambria" w:hAnsi="Cambria" w:cs="Times New Roman"/>
        </w:rPr>
      </w:pPr>
      <w:r w:rsidRPr="000A2601">
        <w:rPr>
          <w:rFonts w:ascii="Cambria" w:hAnsi="Cambria" w:cs="Times New Roman"/>
        </w:rPr>
        <w:t xml:space="preserve">Wykonawca ma obowiązek uprzątnięcia terenu w przypadku jego zanieczyszczenia podczas odbioru odpadów komunalnych oraz utrzymania pojemników w odpowiednim stanie technicznym. Wykonawca przed rozpoczęciem realizacji zadania wyposaży </w:t>
      </w:r>
      <w:r w:rsidR="002C3DEC" w:rsidRPr="000A2601">
        <w:rPr>
          <w:rFonts w:ascii="Cambria" w:hAnsi="Cambria" w:cs="Times New Roman"/>
        </w:rPr>
        <w:br/>
      </w:r>
      <w:r w:rsidRPr="000A2601">
        <w:rPr>
          <w:rFonts w:ascii="Cambria" w:hAnsi="Cambria" w:cs="Times New Roman"/>
        </w:rPr>
        <w:t xml:space="preserve">w terminie 14 dni roboczych od dnia podpisania umowy właścicieli nieruchomości wskazanych przez Zamawiającego w komplet worków/ pojemników  do selektywnej zbiórki </w:t>
      </w:r>
      <w:r w:rsidRPr="000A2601">
        <w:rPr>
          <w:rFonts w:ascii="Cambria" w:hAnsi="Cambria" w:cs="Times New Roman"/>
        </w:rPr>
        <w:lastRenderedPageBreak/>
        <w:t xml:space="preserve">odpadów komunalnych wraz z harmonogramem odbioru oraz informacją  </w:t>
      </w:r>
      <w:r w:rsidR="002C3DEC" w:rsidRPr="000A2601">
        <w:rPr>
          <w:rFonts w:ascii="Cambria" w:hAnsi="Cambria" w:cs="Times New Roman"/>
        </w:rPr>
        <w:br/>
      </w:r>
      <w:r w:rsidRPr="000A2601">
        <w:rPr>
          <w:rFonts w:ascii="Cambria" w:hAnsi="Cambria" w:cs="Times New Roman"/>
        </w:rPr>
        <w:t>o zasadach segregacji w formie papierowej. Dopuszcza się jednorazowo użycia przez Wykonawcę innych worków niż określone w szczegółowym opisie przedmiotu zamówienia, następnie po pierwszym odbiorze odpadów zebranych selektywnie Wykonawca uzupełni worki w takiej samej ilości i rodzaju jakie zostały odebrane.</w:t>
      </w:r>
    </w:p>
    <w:p w14:paraId="6A0D74CE" w14:textId="77777777" w:rsidR="00D354EB" w:rsidRPr="000A2601" w:rsidRDefault="00D354EB" w:rsidP="00F17505">
      <w:pPr>
        <w:pStyle w:val="Akapitzlist"/>
        <w:numPr>
          <w:ilvl w:val="0"/>
          <w:numId w:val="8"/>
        </w:numPr>
        <w:spacing w:after="0"/>
        <w:jc w:val="both"/>
        <w:rPr>
          <w:rFonts w:ascii="Cambria" w:hAnsi="Cambria" w:cs="Times New Roman"/>
        </w:rPr>
      </w:pPr>
      <w:r w:rsidRPr="000A2601">
        <w:rPr>
          <w:rFonts w:ascii="Cambria" w:hAnsi="Cambria" w:cs="Times New Roman"/>
        </w:rPr>
        <w:t xml:space="preserve"> Wykonawca ma obowiązek dostarczenia do siedziby Zamawiającego worków do selektywnej zbiórki odpadów komunalnych.</w:t>
      </w:r>
    </w:p>
    <w:p w14:paraId="2146E1FF" w14:textId="77777777" w:rsidR="00D354EB" w:rsidRPr="000A2601" w:rsidRDefault="00D354EB" w:rsidP="00F17505">
      <w:pPr>
        <w:pStyle w:val="Akapitzlist"/>
        <w:numPr>
          <w:ilvl w:val="0"/>
          <w:numId w:val="8"/>
        </w:numPr>
        <w:spacing w:after="0"/>
        <w:jc w:val="both"/>
        <w:rPr>
          <w:rFonts w:ascii="Cambria" w:hAnsi="Cambria" w:cs="Times New Roman"/>
        </w:rPr>
      </w:pPr>
      <w:r w:rsidRPr="000A2601">
        <w:rPr>
          <w:rFonts w:ascii="Cambria" w:hAnsi="Cambria" w:cs="Times New Roman"/>
        </w:rPr>
        <w:t>Wykonawca ma obowiązek uzupełniania, na zgłoszenie Zamawiającego przesłane na wskazany przez Wykonawcę adres e-mail ilości worków.</w:t>
      </w:r>
    </w:p>
    <w:p w14:paraId="3758C157" w14:textId="77777777" w:rsidR="00D354EB" w:rsidRPr="000A2601" w:rsidRDefault="00D354EB" w:rsidP="00F17505">
      <w:pPr>
        <w:numPr>
          <w:ilvl w:val="0"/>
          <w:numId w:val="8"/>
        </w:numPr>
        <w:spacing w:after="0"/>
        <w:jc w:val="both"/>
        <w:rPr>
          <w:rFonts w:ascii="Cambria" w:hAnsi="Cambria" w:cs="Times New Roman"/>
        </w:rPr>
      </w:pPr>
      <w:r w:rsidRPr="000A2601">
        <w:rPr>
          <w:rFonts w:ascii="Cambria" w:hAnsi="Cambria" w:cs="Times New Roman"/>
        </w:rPr>
        <w:t xml:space="preserve">Wykonawca będzie przetwarzał dane osobowe w rozumieniu Rozporządzenia PE i RE 2016/679 z dnia 27 kwietnia 2016 r. w sprawie ochrony osób fizycznych w związku </w:t>
      </w:r>
      <w:r w:rsidR="002C3DEC" w:rsidRPr="000A2601">
        <w:rPr>
          <w:rFonts w:ascii="Cambria" w:hAnsi="Cambria" w:cs="Times New Roman"/>
        </w:rPr>
        <w:br/>
      </w:r>
      <w:r w:rsidRPr="000A2601">
        <w:rPr>
          <w:rFonts w:ascii="Cambria" w:hAnsi="Cambria" w:cs="Times New Roman"/>
        </w:rPr>
        <w:t xml:space="preserve">z przetwarzaniem danych osobowych (RODO) oraz ustawy z dnia 10 maja 2018 r. </w:t>
      </w:r>
      <w:r w:rsidR="002C3DEC" w:rsidRPr="000A2601">
        <w:rPr>
          <w:rFonts w:ascii="Cambria" w:hAnsi="Cambria" w:cs="Times New Roman"/>
        </w:rPr>
        <w:br/>
      </w:r>
      <w:r w:rsidRPr="000A2601">
        <w:rPr>
          <w:rFonts w:ascii="Cambria" w:hAnsi="Cambria" w:cs="Times New Roman"/>
        </w:rPr>
        <w:t>o ochronie danych osobowych (</w:t>
      </w:r>
      <w:r w:rsidRPr="000A2601">
        <w:rPr>
          <w:rFonts w:ascii="Cambria" w:eastAsia="TimesNewRoman" w:hAnsi="Cambria" w:cs="Times New Roman"/>
        </w:rPr>
        <w:t>Dz. U. 2019 r., poz. 1781 ze zm</w:t>
      </w:r>
      <w:r w:rsidR="00E6250E" w:rsidRPr="000A2601">
        <w:rPr>
          <w:rFonts w:ascii="Cambria" w:eastAsia="TimesNewRoman" w:hAnsi="Cambria" w:cs="Times New Roman"/>
        </w:rPr>
        <w:t>.</w:t>
      </w:r>
      <w:r w:rsidRPr="000A2601">
        <w:rPr>
          <w:rFonts w:ascii="Cambria" w:hAnsi="Cambria" w:cs="Times New Roman"/>
        </w:rPr>
        <w:t>) wyłącznie w zakresie i celu przewidzianym w umowie.</w:t>
      </w:r>
    </w:p>
    <w:p w14:paraId="62FDE7F1" w14:textId="77777777" w:rsidR="00D354EB" w:rsidRPr="000A2601" w:rsidRDefault="00D354EB" w:rsidP="00F17505">
      <w:pPr>
        <w:numPr>
          <w:ilvl w:val="0"/>
          <w:numId w:val="8"/>
        </w:numPr>
        <w:spacing w:after="0"/>
        <w:jc w:val="both"/>
        <w:rPr>
          <w:rFonts w:ascii="Cambria" w:hAnsi="Cambria" w:cs="Times New Roman"/>
        </w:rPr>
      </w:pPr>
      <w:r w:rsidRPr="000A2601">
        <w:rPr>
          <w:rFonts w:ascii="Cambria" w:hAnsi="Cambria" w:cs="Times New Roman"/>
        </w:rPr>
        <w:t xml:space="preserve">Wykonawca, na każde żądanie Zamawiającego udostępni niezwłocznie (nie później niż </w:t>
      </w:r>
      <w:r w:rsidR="002C3DEC" w:rsidRPr="000A2601">
        <w:rPr>
          <w:rFonts w:ascii="Cambria" w:hAnsi="Cambria" w:cs="Times New Roman"/>
        </w:rPr>
        <w:br/>
      </w:r>
      <w:r w:rsidRPr="000A2601">
        <w:rPr>
          <w:rFonts w:ascii="Cambria" w:hAnsi="Cambria" w:cs="Times New Roman"/>
        </w:rPr>
        <w:t>w ciągu 3 dni roboczych od otrzymania żądania) wszelkie dane związane z realizacją umowy.</w:t>
      </w:r>
      <w:r w:rsidRPr="000A2601">
        <w:rPr>
          <w:rFonts w:ascii="Cambria" w:hAnsi="Cambria" w:cs="Times New Roman"/>
          <w:bCs/>
        </w:rPr>
        <w:t xml:space="preserve"> </w:t>
      </w:r>
    </w:p>
    <w:p w14:paraId="41B7F160" w14:textId="77777777" w:rsidR="00D354EB" w:rsidRPr="000A2601" w:rsidRDefault="00D354EB" w:rsidP="00F17505">
      <w:pPr>
        <w:numPr>
          <w:ilvl w:val="0"/>
          <w:numId w:val="8"/>
        </w:numPr>
        <w:spacing w:after="0"/>
        <w:jc w:val="both"/>
        <w:rPr>
          <w:rFonts w:ascii="Cambria" w:hAnsi="Cambria" w:cs="Times New Roman"/>
        </w:rPr>
      </w:pPr>
      <w:r w:rsidRPr="000A2601">
        <w:rPr>
          <w:rFonts w:ascii="Cambria" w:hAnsi="Cambria" w:cs="Times New Roman"/>
        </w:rPr>
        <w:t>Wykonawca ma obowiązek przekazywania kart przekazania odpadów, obejmujących odpady danego rodzaju przekazywane łącznie z terenu gminy Serokomla oraz oddzielnej karty przekazania odpadu odebranych z PSZOK w okresie miesiąca kalendarzowego.</w:t>
      </w:r>
    </w:p>
    <w:p w14:paraId="48B3CE22" w14:textId="77777777" w:rsidR="00D354EB" w:rsidRPr="000A2601" w:rsidRDefault="00D354EB" w:rsidP="00F17505">
      <w:pPr>
        <w:numPr>
          <w:ilvl w:val="0"/>
          <w:numId w:val="8"/>
        </w:numPr>
        <w:spacing w:after="0"/>
        <w:jc w:val="both"/>
        <w:rPr>
          <w:rFonts w:ascii="Cambria" w:hAnsi="Cambria" w:cs="Times New Roman"/>
        </w:rPr>
      </w:pPr>
      <w:r w:rsidRPr="000A2601">
        <w:rPr>
          <w:rFonts w:ascii="Cambria" w:hAnsi="Cambria" w:cs="Times New Roman"/>
          <w:bCs/>
        </w:rPr>
        <w:t>Wykonawca ma obowiązek poinformowania Zamawiającego w przypadku stwierdzenia nieselektywnego zbierania odpadów.</w:t>
      </w:r>
    </w:p>
    <w:p w14:paraId="34F7DB86" w14:textId="77777777" w:rsidR="00D354EB" w:rsidRPr="000A2601" w:rsidRDefault="00D354EB" w:rsidP="00F17505">
      <w:pPr>
        <w:numPr>
          <w:ilvl w:val="0"/>
          <w:numId w:val="8"/>
        </w:numPr>
        <w:spacing w:after="0"/>
        <w:jc w:val="both"/>
        <w:rPr>
          <w:rFonts w:ascii="Cambria" w:hAnsi="Cambria" w:cs="Times New Roman"/>
        </w:rPr>
      </w:pPr>
      <w:r w:rsidRPr="000A2601">
        <w:rPr>
          <w:rFonts w:ascii="Cambria" w:hAnsi="Cambria" w:cs="Times New Roman"/>
        </w:rPr>
        <w:t xml:space="preserve">Wykonawca ma obowiązek przedkładania Zamawiającemu raportów miesięcznych w formie papierowej zawierających: informację o ilościach i rodzajach odebranych odpadów, informację dotyczącą osób (adresy), które nie wywiązały się z obowiązku segregacji </w:t>
      </w:r>
      <w:r w:rsidR="00F17505">
        <w:rPr>
          <w:rFonts w:ascii="Cambria" w:hAnsi="Cambria" w:cs="Times New Roman"/>
        </w:rPr>
        <w:br/>
      </w:r>
      <w:r w:rsidRPr="000A2601">
        <w:rPr>
          <w:rFonts w:ascii="Cambria" w:hAnsi="Cambria" w:cs="Times New Roman"/>
        </w:rPr>
        <w:t>z dokumentacją fotograficzną;</w:t>
      </w:r>
    </w:p>
    <w:p w14:paraId="23AD701C" w14:textId="77777777" w:rsidR="00D354EB" w:rsidRPr="000A2601" w:rsidRDefault="00D354EB" w:rsidP="00F17505">
      <w:pPr>
        <w:numPr>
          <w:ilvl w:val="0"/>
          <w:numId w:val="8"/>
        </w:numPr>
        <w:spacing w:after="0"/>
        <w:jc w:val="both"/>
        <w:rPr>
          <w:rFonts w:ascii="Cambria" w:hAnsi="Cambria" w:cs="Times New Roman"/>
        </w:rPr>
      </w:pPr>
      <w:r w:rsidRPr="000A2601">
        <w:rPr>
          <w:rFonts w:ascii="Cambria" w:hAnsi="Cambria" w:cs="Times New Roman"/>
        </w:rPr>
        <w:t xml:space="preserve">W wypadku niedopełnienia przez właściciela nieruchomości obowiązku selektywnego zbierania odpadów komunalnych, należy przekazać Zamawiającemu w ciągu 3 dni roboczych dokumentację (oświadczenie i dokumentację fotograficzną,) wraz z wykazem właścicieli nieprawidłowo segregujących odpady, na poziomie umożliwiającym wydanie decyzji określającej wysokość opłaty za gospodarowanie odpadami i przekazać wraz </w:t>
      </w:r>
      <w:r w:rsidR="002C3DEC" w:rsidRPr="000A2601">
        <w:rPr>
          <w:rFonts w:ascii="Cambria" w:hAnsi="Cambria" w:cs="Times New Roman"/>
        </w:rPr>
        <w:br/>
      </w:r>
      <w:r w:rsidRPr="000A2601">
        <w:rPr>
          <w:rFonts w:ascii="Cambria" w:hAnsi="Cambria" w:cs="Times New Roman"/>
        </w:rPr>
        <w:t xml:space="preserve">z fakturą miesięczną za wykonaną usługę. W przypadku niedopełnienia przez właściciela nieruchomości obowiązku selektywnego zbierania odpadów komunalnych, podmiot odbierający odpady komunalne przyjmuje je jako niesegregowane odpady komunalne </w:t>
      </w:r>
      <w:r w:rsidR="002C3DEC" w:rsidRPr="000A2601">
        <w:rPr>
          <w:rFonts w:ascii="Cambria" w:hAnsi="Cambria" w:cs="Times New Roman"/>
        </w:rPr>
        <w:br/>
      </w:r>
      <w:r w:rsidRPr="000A2601">
        <w:rPr>
          <w:rFonts w:ascii="Cambria" w:hAnsi="Cambria" w:cs="Times New Roman"/>
        </w:rPr>
        <w:t>i powiadamia o tym Zamawiającego oraz właściciela nieruchomości;</w:t>
      </w:r>
    </w:p>
    <w:p w14:paraId="4FB2A023" w14:textId="77777777" w:rsidR="00D354EB" w:rsidRPr="000A2601" w:rsidRDefault="00D354EB" w:rsidP="00F17505">
      <w:pPr>
        <w:numPr>
          <w:ilvl w:val="0"/>
          <w:numId w:val="8"/>
        </w:numPr>
        <w:spacing w:after="0"/>
        <w:jc w:val="both"/>
        <w:rPr>
          <w:rFonts w:ascii="Cambria" w:hAnsi="Cambria" w:cs="Times New Roman"/>
        </w:rPr>
      </w:pPr>
      <w:r w:rsidRPr="000A2601">
        <w:rPr>
          <w:rFonts w:ascii="Cambria" w:hAnsi="Cambria" w:cs="Times New Roman"/>
          <w:bCs/>
        </w:rPr>
        <w:t>Wykonawca zobowiązany jest do postępowania z odpadami w sposób zgodny z zasadami gospodarowania odpadami, wymaganiami ochrony środowiska określonymi w aktualnych przepisach prawa, w tym również w obowiązujących przepisach prawa miejscowego.</w:t>
      </w:r>
    </w:p>
    <w:p w14:paraId="12B640E0" w14:textId="77777777" w:rsidR="00D354EB" w:rsidRPr="00435C38" w:rsidRDefault="00D354EB" w:rsidP="00435C38">
      <w:pPr>
        <w:numPr>
          <w:ilvl w:val="0"/>
          <w:numId w:val="8"/>
        </w:numPr>
        <w:spacing w:after="0" w:line="240" w:lineRule="auto"/>
        <w:jc w:val="both"/>
        <w:rPr>
          <w:rFonts w:asciiTheme="majorHAnsi" w:hAnsiTheme="majorHAnsi" w:cs="Times New Roman"/>
        </w:rPr>
      </w:pPr>
      <w:r w:rsidRPr="000A2601">
        <w:rPr>
          <w:rFonts w:ascii="Cambria" w:hAnsi="Cambria" w:cs="Times New Roman"/>
          <w:bCs/>
        </w:rPr>
        <w:t xml:space="preserve">Wykonawca zwróci Zamawiającemu w terminie 14 dni od daty otrzymania wezwania kwot stanowiących równowartość wszelkiego rodzaju kar pieniężnych, grzywien i innych należności lub opłat nałożonych w postępowaniu administracyjnym lub karnym na Zamawiającego, powstałych na skutek wszelkich zaniedbań Wykonawcy, lub zaniedbań osób przy pomocy których wykonuje on czynności wynikające z niniejszej umowy, albo którym </w:t>
      </w:r>
      <w:r w:rsidRPr="00435C38">
        <w:rPr>
          <w:rFonts w:asciiTheme="majorHAnsi" w:hAnsiTheme="majorHAnsi" w:cs="Times New Roman"/>
          <w:bCs/>
        </w:rPr>
        <w:t>wykonanie tych czynności powierza.</w:t>
      </w:r>
    </w:p>
    <w:p w14:paraId="74E382E6" w14:textId="77777777" w:rsidR="00D354EB" w:rsidRPr="00435C38" w:rsidRDefault="00D354EB" w:rsidP="00435C38">
      <w:pPr>
        <w:numPr>
          <w:ilvl w:val="0"/>
          <w:numId w:val="8"/>
        </w:numPr>
        <w:spacing w:after="0" w:line="240" w:lineRule="auto"/>
        <w:jc w:val="both"/>
        <w:rPr>
          <w:rFonts w:asciiTheme="majorHAnsi" w:hAnsiTheme="majorHAnsi" w:cs="Times New Roman"/>
        </w:rPr>
      </w:pPr>
      <w:r w:rsidRPr="00435C38">
        <w:rPr>
          <w:rFonts w:asciiTheme="majorHAnsi" w:hAnsiTheme="majorHAnsi" w:cs="Times New Roman"/>
        </w:rPr>
        <w:t xml:space="preserve">Wykonawca zostanie obciążony przez Zamawiającego kosztami z tytułu opłat powstałych w wyniku dostarczenia odpadów do instalacji poza wyznaczonymi godzinami pracy oraz </w:t>
      </w:r>
      <w:r w:rsidR="002C3DEC" w:rsidRPr="00435C38">
        <w:rPr>
          <w:rFonts w:asciiTheme="majorHAnsi" w:hAnsiTheme="majorHAnsi" w:cs="Times New Roman"/>
        </w:rPr>
        <w:br/>
      </w:r>
      <w:r w:rsidRPr="00435C38">
        <w:rPr>
          <w:rFonts w:asciiTheme="majorHAnsi" w:hAnsiTheme="majorHAnsi" w:cs="Times New Roman"/>
        </w:rPr>
        <w:t>w dni wolne od pracy i wzrostu opłaty za przyjęcie odpadów z tytułu przekwalifikowania odpadów w instalacji.</w:t>
      </w:r>
    </w:p>
    <w:p w14:paraId="2415A209" w14:textId="77777777" w:rsidR="00435C38" w:rsidRPr="00350E5B" w:rsidRDefault="00435C38" w:rsidP="00435C38">
      <w:pPr>
        <w:pStyle w:val="Tekstpodstawowy"/>
        <w:numPr>
          <w:ilvl w:val="0"/>
          <w:numId w:val="8"/>
        </w:numPr>
        <w:tabs>
          <w:tab w:val="left" w:pos="284"/>
        </w:tabs>
        <w:spacing w:after="0"/>
        <w:jc w:val="both"/>
        <w:rPr>
          <w:rFonts w:asciiTheme="majorHAnsi" w:hAnsiTheme="majorHAnsi" w:cs="Arial"/>
          <w:sz w:val="22"/>
          <w:szCs w:val="22"/>
        </w:rPr>
      </w:pPr>
      <w:r w:rsidRPr="00350E5B">
        <w:rPr>
          <w:rFonts w:asciiTheme="majorHAnsi" w:hAnsiTheme="majorHAnsi" w:cs="Arial"/>
          <w:sz w:val="22"/>
          <w:szCs w:val="22"/>
        </w:rPr>
        <w:t xml:space="preserve">Wykonawca jest zobowiązany do przyjmowania i potwierdzania wpływu reklamacji </w:t>
      </w:r>
      <w:r w:rsidRPr="00350E5B">
        <w:rPr>
          <w:rFonts w:asciiTheme="majorHAnsi" w:hAnsiTheme="majorHAnsi" w:cs="Arial"/>
          <w:sz w:val="22"/>
          <w:szCs w:val="22"/>
        </w:rPr>
        <w:lastRenderedPageBreak/>
        <w:t>zgłaszanych przez Zamawiającego i bezpośrednio przez właścicieli nieruchomości, na których świadczona jest usługa pod nr telefonu ……………….. e-mail …………w godzinach ……………….</w:t>
      </w:r>
    </w:p>
    <w:p w14:paraId="5721B43B" w14:textId="10E766B2" w:rsidR="00F17505" w:rsidRPr="00350E5B" w:rsidRDefault="00435C38" w:rsidP="00350E5B">
      <w:pPr>
        <w:pStyle w:val="Tekstpodstawowy"/>
        <w:numPr>
          <w:ilvl w:val="0"/>
          <w:numId w:val="8"/>
        </w:numPr>
        <w:tabs>
          <w:tab w:val="left" w:pos="284"/>
        </w:tabs>
        <w:spacing w:after="0"/>
        <w:rPr>
          <w:rFonts w:ascii="Cambria" w:hAnsi="Cambria"/>
          <w:b/>
          <w:bCs/>
        </w:rPr>
      </w:pPr>
      <w:r w:rsidRPr="00350E5B">
        <w:rPr>
          <w:rFonts w:asciiTheme="majorHAnsi" w:hAnsiTheme="majorHAnsi" w:cs="Arial"/>
          <w:sz w:val="22"/>
          <w:szCs w:val="22"/>
        </w:rPr>
        <w:t xml:space="preserve">Wykonawca jest zobowiązany do realizacji reklamacji dotyczących nieodebrania odpadów z nieruchomości zgodnie z harmonogramem, w ciągu 3 dni roboczych od otrzymania zawiadomienia emailem od Zamawiającego lub bezpośrednio od właściciela nieruchomości. </w:t>
      </w:r>
      <w:r w:rsidRPr="00350E5B">
        <w:rPr>
          <w:rFonts w:asciiTheme="majorHAnsi" w:hAnsiTheme="majorHAnsi" w:cs="Arial"/>
          <w:sz w:val="22"/>
          <w:szCs w:val="22"/>
        </w:rPr>
        <w:br/>
        <w:t xml:space="preserve">O sposobie załatwienia każdej reklamacji Wykonawca informuje Zamawiającego </w:t>
      </w:r>
      <w:r w:rsidRPr="00350E5B">
        <w:rPr>
          <w:rFonts w:asciiTheme="majorHAnsi" w:eastAsia="Times New Roman" w:hAnsiTheme="majorHAnsi" w:cs="Arial"/>
          <w:sz w:val="22"/>
          <w:szCs w:val="22"/>
          <w:lang w:eastAsia="pl-PL"/>
        </w:rPr>
        <w:t>(w ciągu 2 dni roboczych od momentu realizacji reklamacji)</w:t>
      </w:r>
      <w:r w:rsidRPr="00350E5B">
        <w:rPr>
          <w:rFonts w:asciiTheme="majorHAnsi" w:hAnsiTheme="majorHAnsi" w:cs="Arial"/>
          <w:sz w:val="22"/>
          <w:szCs w:val="22"/>
        </w:rPr>
        <w:t xml:space="preserve">. </w:t>
      </w:r>
    </w:p>
    <w:p w14:paraId="430C0CE1" w14:textId="77777777" w:rsidR="00D354EB" w:rsidRPr="000A2601" w:rsidRDefault="00D354EB" w:rsidP="00F17505">
      <w:pPr>
        <w:spacing w:after="0"/>
        <w:jc w:val="center"/>
        <w:rPr>
          <w:rFonts w:ascii="Cambria" w:hAnsi="Cambria" w:cs="Times New Roman"/>
          <w:b/>
          <w:bCs/>
        </w:rPr>
      </w:pPr>
      <w:r w:rsidRPr="000A2601">
        <w:rPr>
          <w:rFonts w:ascii="Cambria" w:hAnsi="Cambria" w:cs="Times New Roman"/>
          <w:b/>
          <w:bCs/>
        </w:rPr>
        <w:t xml:space="preserve">§ </w:t>
      </w:r>
      <w:r w:rsidR="00F17505">
        <w:rPr>
          <w:rFonts w:ascii="Cambria" w:hAnsi="Cambria" w:cs="Times New Roman"/>
          <w:b/>
          <w:bCs/>
        </w:rPr>
        <w:t>6</w:t>
      </w:r>
    </w:p>
    <w:p w14:paraId="4056FE96" w14:textId="77777777" w:rsidR="00D354EB" w:rsidRPr="000A2601" w:rsidRDefault="00D354EB" w:rsidP="00F17505">
      <w:pPr>
        <w:spacing w:after="0"/>
        <w:jc w:val="center"/>
        <w:rPr>
          <w:rFonts w:ascii="Cambria" w:hAnsi="Cambria" w:cs="Times New Roman"/>
          <w:b/>
          <w:bCs/>
        </w:rPr>
      </w:pPr>
      <w:r w:rsidRPr="000A2601">
        <w:rPr>
          <w:rFonts w:ascii="Cambria" w:hAnsi="Cambria" w:cs="Times New Roman"/>
          <w:b/>
          <w:bCs/>
        </w:rPr>
        <w:t>Sprawozdania</w:t>
      </w:r>
    </w:p>
    <w:p w14:paraId="64719B14" w14:textId="02051586" w:rsidR="00D354EB" w:rsidRPr="000A2601" w:rsidRDefault="00D354EB" w:rsidP="00F17505">
      <w:pPr>
        <w:numPr>
          <w:ilvl w:val="0"/>
          <w:numId w:val="9"/>
        </w:numPr>
        <w:spacing w:after="0"/>
        <w:jc w:val="both"/>
        <w:rPr>
          <w:rFonts w:ascii="Cambria" w:hAnsi="Cambria" w:cs="Times New Roman"/>
        </w:rPr>
      </w:pPr>
      <w:r w:rsidRPr="000A2601">
        <w:rPr>
          <w:rFonts w:ascii="Cambria" w:hAnsi="Cambria" w:cs="Times New Roman"/>
        </w:rPr>
        <w:t xml:space="preserve">Zgodnie z art. 9n ustawy </w:t>
      </w:r>
      <w:r w:rsidRPr="000A2601">
        <w:rPr>
          <w:rFonts w:ascii="Cambria" w:eastAsia="TimesNewRoman" w:hAnsi="Cambria" w:cs="Times New Roman"/>
        </w:rPr>
        <w:t xml:space="preserve">z dnia 13 września 1996 r. o utrzymaniu czystości i porządku </w:t>
      </w:r>
      <w:r w:rsidR="002C3DEC" w:rsidRPr="000A2601">
        <w:rPr>
          <w:rFonts w:ascii="Cambria" w:eastAsia="TimesNewRoman" w:hAnsi="Cambria" w:cs="Times New Roman"/>
        </w:rPr>
        <w:br/>
      </w:r>
      <w:r w:rsidRPr="000A2601">
        <w:rPr>
          <w:rFonts w:ascii="Cambria" w:eastAsia="TimesNewRoman" w:hAnsi="Cambria" w:cs="Times New Roman"/>
        </w:rPr>
        <w:t>w gminach (</w:t>
      </w:r>
      <w:proofErr w:type="spellStart"/>
      <w:r w:rsidRPr="000A2601">
        <w:rPr>
          <w:rFonts w:ascii="Cambria" w:eastAsia="TimesNewRoman" w:hAnsi="Cambria" w:cs="Times New Roman"/>
        </w:rPr>
        <w:t>t.j</w:t>
      </w:r>
      <w:proofErr w:type="spellEnd"/>
      <w:r w:rsidRPr="000A2601">
        <w:rPr>
          <w:rFonts w:ascii="Cambria" w:eastAsia="TimesNewRoman" w:hAnsi="Cambria" w:cs="Times New Roman"/>
        </w:rPr>
        <w:t xml:space="preserve">. Dz. U. z </w:t>
      </w:r>
      <w:r w:rsidR="00DA4C75" w:rsidRPr="00350E5B">
        <w:rPr>
          <w:rFonts w:ascii="Cambria" w:eastAsia="TimesNewRoman" w:hAnsi="Cambria" w:cs="Times New Roman"/>
        </w:rPr>
        <w:t xml:space="preserve">2025 poz. 733 </w:t>
      </w:r>
      <w:r w:rsidRPr="000A2601">
        <w:rPr>
          <w:rFonts w:ascii="Cambria" w:eastAsia="TimesNewRoman" w:hAnsi="Cambria" w:cs="Times New Roman"/>
        </w:rPr>
        <w:t xml:space="preserve">ze zm.) Wykonawca zobowiązany jest </w:t>
      </w:r>
      <w:r w:rsidR="002C3DEC" w:rsidRPr="000A2601">
        <w:rPr>
          <w:rFonts w:ascii="Cambria" w:eastAsia="TimesNewRoman" w:hAnsi="Cambria" w:cs="Times New Roman"/>
        </w:rPr>
        <w:br/>
      </w:r>
      <w:r w:rsidRPr="000A2601">
        <w:rPr>
          <w:rFonts w:ascii="Cambria" w:hAnsi="Cambria" w:cs="Times New Roman"/>
        </w:rPr>
        <w:t xml:space="preserve">do </w:t>
      </w:r>
      <w:r w:rsidRPr="000A2601">
        <w:rPr>
          <w:rFonts w:ascii="Cambria" w:eastAsia="TimesNewRoman" w:hAnsi="Cambria" w:cs="Times New Roman"/>
        </w:rPr>
        <w:t xml:space="preserve">przedłożenia sprawozdań </w:t>
      </w:r>
      <w:r w:rsidRPr="000A2601">
        <w:rPr>
          <w:rFonts w:ascii="Cambria" w:hAnsi="Cambria" w:cs="Times New Roman"/>
        </w:rPr>
        <w:t xml:space="preserve">z realizacji przedmiotu zamówienia w terminie do dnia </w:t>
      </w:r>
      <w:r w:rsidR="002C3DEC" w:rsidRPr="000A2601">
        <w:rPr>
          <w:rFonts w:ascii="Cambria" w:hAnsi="Cambria" w:cs="Times New Roman"/>
        </w:rPr>
        <w:br/>
      </w:r>
      <w:r w:rsidRPr="000A2601">
        <w:rPr>
          <w:rFonts w:ascii="Cambria" w:hAnsi="Cambria" w:cs="Times New Roman"/>
        </w:rPr>
        <w:t>31 stycznia za poprzedni rok kalendarzowy.</w:t>
      </w:r>
    </w:p>
    <w:p w14:paraId="75573F41" w14:textId="77777777" w:rsidR="00D354EB" w:rsidRPr="000A2601" w:rsidRDefault="00D354EB" w:rsidP="00F17505">
      <w:pPr>
        <w:numPr>
          <w:ilvl w:val="0"/>
          <w:numId w:val="9"/>
        </w:numPr>
        <w:spacing w:after="0"/>
        <w:jc w:val="both"/>
        <w:rPr>
          <w:rFonts w:ascii="Cambria" w:hAnsi="Cambria" w:cs="Times New Roman"/>
        </w:rPr>
      </w:pPr>
      <w:r w:rsidRPr="000A2601">
        <w:rPr>
          <w:rFonts w:ascii="Cambria" w:hAnsi="Cambria" w:cs="Times New Roman"/>
        </w:rPr>
        <w:t>Zamawiający zaakceptuje sprawozdanie lub zgłosi do niego uwagi w ciągu 7 dni od jego otrzymania.</w:t>
      </w:r>
    </w:p>
    <w:p w14:paraId="2F229D85" w14:textId="77777777" w:rsidR="00D354EB" w:rsidRPr="000A2601" w:rsidRDefault="00D354EB" w:rsidP="00F17505">
      <w:pPr>
        <w:pStyle w:val="Teksttreci1"/>
        <w:shd w:val="clear" w:color="auto" w:fill="auto"/>
        <w:tabs>
          <w:tab w:val="left" w:pos="303"/>
        </w:tabs>
        <w:spacing w:before="0" w:after="0" w:line="276" w:lineRule="auto"/>
        <w:ind w:right="20" w:firstLine="0"/>
        <w:jc w:val="both"/>
        <w:rPr>
          <w:rFonts w:ascii="Cambria" w:hAnsi="Cambria"/>
          <w:sz w:val="22"/>
          <w:szCs w:val="22"/>
        </w:rPr>
      </w:pPr>
    </w:p>
    <w:p w14:paraId="5E01C95D" w14:textId="77777777" w:rsidR="00D354EB" w:rsidRPr="000A2601" w:rsidRDefault="00D354EB" w:rsidP="00F17505">
      <w:pPr>
        <w:spacing w:after="0"/>
        <w:jc w:val="center"/>
        <w:rPr>
          <w:rFonts w:ascii="Cambria" w:hAnsi="Cambria" w:cs="Times New Roman"/>
          <w:b/>
          <w:bCs/>
        </w:rPr>
      </w:pPr>
      <w:r w:rsidRPr="000A2601">
        <w:rPr>
          <w:rFonts w:ascii="Cambria" w:hAnsi="Cambria" w:cs="Times New Roman"/>
          <w:b/>
          <w:bCs/>
        </w:rPr>
        <w:t>§ 7</w:t>
      </w:r>
    </w:p>
    <w:p w14:paraId="0596CAA8" w14:textId="77777777" w:rsidR="00D354EB" w:rsidRPr="000A2601" w:rsidRDefault="00D354EB" w:rsidP="00F17505">
      <w:pPr>
        <w:spacing w:after="0"/>
        <w:jc w:val="center"/>
        <w:rPr>
          <w:rFonts w:ascii="Cambria" w:hAnsi="Cambria" w:cs="Times New Roman"/>
          <w:b/>
          <w:bCs/>
        </w:rPr>
      </w:pPr>
      <w:r w:rsidRPr="000A2601">
        <w:rPr>
          <w:rFonts w:ascii="Cambria" w:hAnsi="Cambria" w:cs="Times New Roman"/>
          <w:b/>
          <w:bCs/>
        </w:rPr>
        <w:t>Podwykonawstwo</w:t>
      </w:r>
    </w:p>
    <w:p w14:paraId="04E948A8" w14:textId="77777777" w:rsidR="00D354EB" w:rsidRPr="000A2601" w:rsidRDefault="00D354EB" w:rsidP="00F17505">
      <w:pPr>
        <w:numPr>
          <w:ilvl w:val="0"/>
          <w:numId w:val="10"/>
        </w:numPr>
        <w:spacing w:after="0"/>
        <w:jc w:val="both"/>
        <w:rPr>
          <w:rFonts w:ascii="Cambria" w:hAnsi="Cambria" w:cs="Times New Roman"/>
        </w:rPr>
      </w:pPr>
      <w:r w:rsidRPr="000A2601">
        <w:rPr>
          <w:rFonts w:ascii="Cambria" w:hAnsi="Cambria" w:cs="Times New Roman"/>
        </w:rPr>
        <w:t xml:space="preserve">Wykonawca jest uprawniony do zawarcia umowy o wykonanie części prac z innymi podmiotami, którym powierzy wykonanie części przedmiotu umowy wykazanych </w:t>
      </w:r>
      <w:r w:rsidR="003178F4" w:rsidRPr="000A2601">
        <w:rPr>
          <w:rFonts w:ascii="Cambria" w:hAnsi="Cambria" w:cs="Times New Roman"/>
        </w:rPr>
        <w:br/>
      </w:r>
      <w:r w:rsidRPr="000A2601">
        <w:rPr>
          <w:rFonts w:ascii="Cambria" w:hAnsi="Cambria" w:cs="Times New Roman"/>
        </w:rPr>
        <w:t xml:space="preserve">w załączonej przez Wykonawcę ofercie. </w:t>
      </w:r>
    </w:p>
    <w:p w14:paraId="0494FC4C" w14:textId="77777777" w:rsidR="00D354EB" w:rsidRPr="000A2601" w:rsidRDefault="00D354EB" w:rsidP="00F17505">
      <w:pPr>
        <w:pStyle w:val="Akapitzlist"/>
        <w:numPr>
          <w:ilvl w:val="0"/>
          <w:numId w:val="10"/>
        </w:numPr>
        <w:spacing w:after="0"/>
        <w:jc w:val="both"/>
        <w:rPr>
          <w:rFonts w:ascii="Cambria" w:hAnsi="Cambria" w:cs="Times New Roman"/>
        </w:rPr>
      </w:pPr>
      <w:r w:rsidRPr="000A2601">
        <w:rPr>
          <w:rFonts w:ascii="Cambria" w:hAnsi="Cambria" w:cs="Times New Roman"/>
        </w:rPr>
        <w:t>Do zawarcia przez Wykonawcę umowy z Podwykonawcą jak i z dalszym Podwykonawcą jest wymagana zgoda Zamawiającego, o której mowa w art. 647¹ § 2 i 3 ustawy kodeks cywilny (k.c.). Zapisy umowy Wykonawcy z Podwykonawcą jak i z dalszym Podwykonawcą nie mogą naruszać postanowień niniejszej umowy.</w:t>
      </w:r>
    </w:p>
    <w:p w14:paraId="629FA9FA" w14:textId="77777777" w:rsidR="00D354EB" w:rsidRPr="000A2601" w:rsidRDefault="00D354EB" w:rsidP="00F17505">
      <w:pPr>
        <w:numPr>
          <w:ilvl w:val="0"/>
          <w:numId w:val="10"/>
        </w:numPr>
        <w:spacing w:after="0"/>
        <w:jc w:val="both"/>
        <w:rPr>
          <w:rFonts w:ascii="Cambria" w:hAnsi="Cambria" w:cs="Times New Roman"/>
        </w:rPr>
      </w:pPr>
      <w:r w:rsidRPr="000A2601">
        <w:rPr>
          <w:rFonts w:ascii="Cambria" w:hAnsi="Cambria" w:cs="Times New Roman"/>
        </w:rPr>
        <w:t xml:space="preserve">W przypadku, gdy przedmiot umowy będzie realizowany, zgodnie z informacją zawartą </w:t>
      </w:r>
      <w:r w:rsidR="003178F4" w:rsidRPr="000A2601">
        <w:rPr>
          <w:rFonts w:ascii="Cambria" w:hAnsi="Cambria" w:cs="Times New Roman"/>
        </w:rPr>
        <w:br/>
      </w:r>
      <w:r w:rsidRPr="000A2601">
        <w:rPr>
          <w:rFonts w:ascii="Cambria" w:hAnsi="Cambria" w:cs="Times New Roman"/>
        </w:rPr>
        <w:t>w ofercie przy udziale Podwykonawców, Wykonawca dostarczy Zamawiającemu do zaakceptowania projekt umowy z Podwykonawcą w terminie 14 dni poprzedzających planowany termin zawarcia umowy z Podwykonawcą. Projekt umowy musi zawierać istotne elementy przyszłej umowy, w tym w szczególności: zakres prac, termin wykonania oraz wynagrodzenie.</w:t>
      </w:r>
    </w:p>
    <w:p w14:paraId="2248C8C5" w14:textId="77777777" w:rsidR="00D354EB" w:rsidRPr="000A2601" w:rsidRDefault="00D354EB" w:rsidP="00F17505">
      <w:pPr>
        <w:numPr>
          <w:ilvl w:val="0"/>
          <w:numId w:val="10"/>
        </w:numPr>
        <w:spacing w:after="0"/>
        <w:jc w:val="both"/>
        <w:rPr>
          <w:rFonts w:ascii="Cambria" w:hAnsi="Cambria" w:cs="Times New Roman"/>
        </w:rPr>
      </w:pPr>
      <w:r w:rsidRPr="000A2601">
        <w:rPr>
          <w:rFonts w:ascii="Cambria" w:hAnsi="Cambria" w:cs="Times New Roman"/>
        </w:rPr>
        <w:t xml:space="preserve">Wykonawca do wystawianej przez siebie dla Zamawiającego faktury VAT dostarczy wraz </w:t>
      </w:r>
      <w:r w:rsidR="00F17505">
        <w:rPr>
          <w:rFonts w:ascii="Cambria" w:hAnsi="Cambria" w:cs="Times New Roman"/>
        </w:rPr>
        <w:br/>
      </w:r>
      <w:r w:rsidRPr="000A2601">
        <w:rPr>
          <w:rFonts w:ascii="Cambria" w:hAnsi="Cambria" w:cs="Times New Roman"/>
        </w:rPr>
        <w:t>z fakturą dowód dokonania płatności dla Podwykonawców wraz z oświadczeniami swoich Podwykonawców, zgłoszonych i zaakceptowanych przez Zamawiającego, o uiszczeniu przez Wykonawcę wszelkich wymagalnych wierzytelności przysługujących Podwykonawcom, powstałych w związku z realizacją prac, będących przedmiotem zawartej umowy.</w:t>
      </w:r>
    </w:p>
    <w:p w14:paraId="5D4AE516" w14:textId="77777777" w:rsidR="00D354EB" w:rsidRPr="000A2601" w:rsidRDefault="00D354EB" w:rsidP="00F17505">
      <w:pPr>
        <w:numPr>
          <w:ilvl w:val="0"/>
          <w:numId w:val="10"/>
        </w:numPr>
        <w:spacing w:after="0"/>
        <w:jc w:val="both"/>
        <w:rPr>
          <w:rFonts w:ascii="Cambria" w:hAnsi="Cambria" w:cs="Times New Roman"/>
        </w:rPr>
      </w:pPr>
      <w:r w:rsidRPr="000A2601">
        <w:rPr>
          <w:rFonts w:ascii="Cambria" w:hAnsi="Cambria" w:cs="Times New Roman"/>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w:t>
      </w:r>
      <w:r w:rsidR="00F17505">
        <w:rPr>
          <w:rFonts w:ascii="Cambria" w:hAnsi="Cambria" w:cs="Times New Roman"/>
        </w:rPr>
        <w:br/>
      </w:r>
      <w:r w:rsidRPr="000A2601">
        <w:rPr>
          <w:rFonts w:ascii="Cambria" w:hAnsi="Cambria" w:cs="Times New Roman"/>
        </w:rPr>
        <w:t>z Podwykonawcą, oględzin przedmiotu umowy, a także domagania się od Podwykonawcy złożenia stosownych oświadczeń oraz udostępnienia dokumentów umowy.</w:t>
      </w:r>
    </w:p>
    <w:p w14:paraId="1D436DB0" w14:textId="77777777" w:rsidR="00D354EB" w:rsidRPr="000A2601" w:rsidRDefault="00D354EB" w:rsidP="00F17505">
      <w:pPr>
        <w:numPr>
          <w:ilvl w:val="0"/>
          <w:numId w:val="10"/>
        </w:numPr>
        <w:spacing w:after="0"/>
        <w:jc w:val="both"/>
        <w:rPr>
          <w:rFonts w:ascii="Cambria" w:hAnsi="Cambria" w:cs="Times New Roman"/>
        </w:rPr>
      </w:pPr>
      <w:r w:rsidRPr="000A2601">
        <w:rPr>
          <w:rFonts w:ascii="Cambria" w:hAnsi="Cambria" w:cs="Times New Roman"/>
        </w:rPr>
        <w:t xml:space="preserve">W przypadku niedopełnienia obowiązku określonego w ust. 2 i 3 Zamawiający władny jest obniżyć kwotę płatności wynagrodzenia na rzecz Wykonawcy o kwotę należną Podwykonawcy zatrzymując ją jako zabezpieczenie na wypadek roszczeń Podwykonawcy. </w:t>
      </w:r>
    </w:p>
    <w:p w14:paraId="3ED3B39B" w14:textId="77777777" w:rsidR="00D354EB" w:rsidRPr="000A2601" w:rsidRDefault="00D354EB" w:rsidP="00F17505">
      <w:pPr>
        <w:numPr>
          <w:ilvl w:val="0"/>
          <w:numId w:val="10"/>
        </w:numPr>
        <w:spacing w:after="0"/>
        <w:jc w:val="both"/>
        <w:rPr>
          <w:rFonts w:ascii="Cambria" w:hAnsi="Cambria" w:cs="Times New Roman"/>
        </w:rPr>
      </w:pPr>
      <w:r w:rsidRPr="000A2601">
        <w:rPr>
          <w:rFonts w:ascii="Cambria" w:hAnsi="Cambria" w:cs="Times New Roman"/>
        </w:rPr>
        <w:t>Zmiana Podwykonawcy w trakcie realizacji umowy może nastąpić wyłącznie za zgodą Zamawiającego.</w:t>
      </w:r>
    </w:p>
    <w:p w14:paraId="5A9E23C3" w14:textId="77777777" w:rsidR="00D354EB" w:rsidRPr="000A2601" w:rsidRDefault="00D354EB" w:rsidP="00F17505">
      <w:pPr>
        <w:numPr>
          <w:ilvl w:val="0"/>
          <w:numId w:val="10"/>
        </w:numPr>
        <w:spacing w:after="0"/>
        <w:jc w:val="both"/>
        <w:rPr>
          <w:rFonts w:ascii="Cambria" w:hAnsi="Cambria" w:cs="Times New Roman"/>
        </w:rPr>
      </w:pPr>
      <w:r w:rsidRPr="000A2601">
        <w:rPr>
          <w:rFonts w:ascii="Cambria" w:hAnsi="Cambria" w:cs="Times New Roman"/>
        </w:rPr>
        <w:lastRenderedPageBreak/>
        <w:t>Przy zawarciu przez Podwykonawcę umowy z dalszym Podwykonawcą przepisy ust. 1-5 stosuje się odpowiednio.</w:t>
      </w:r>
    </w:p>
    <w:p w14:paraId="7FCEE39A" w14:textId="77777777" w:rsidR="00D354EB" w:rsidRPr="000A2601" w:rsidRDefault="00D354EB" w:rsidP="00F17505">
      <w:pPr>
        <w:numPr>
          <w:ilvl w:val="0"/>
          <w:numId w:val="10"/>
        </w:numPr>
        <w:spacing w:after="0"/>
        <w:jc w:val="both"/>
        <w:rPr>
          <w:rFonts w:ascii="Cambria" w:hAnsi="Cambria" w:cs="Times New Roman"/>
        </w:rPr>
      </w:pPr>
      <w:r w:rsidRPr="000A2601">
        <w:rPr>
          <w:rFonts w:ascii="Cambria" w:hAnsi="Cambria" w:cs="Times New Roman"/>
        </w:rPr>
        <w:t>W przypadku powierzenia wykonania części zamówienia innym podmiotom, Wykonawca zobowiązuje się do koordynacji prac wykonanych przez te podmioty i ponosi przed Zamawiającym odpowiedzialność za należyte ich wykonanie.</w:t>
      </w:r>
    </w:p>
    <w:p w14:paraId="3EFE7D23" w14:textId="77777777" w:rsidR="00574A64" w:rsidRPr="000A2601" w:rsidRDefault="00574A64" w:rsidP="00F17505">
      <w:pPr>
        <w:spacing w:after="0"/>
        <w:ind w:hanging="425"/>
        <w:jc w:val="center"/>
        <w:rPr>
          <w:rFonts w:ascii="Cambria" w:hAnsi="Cambria" w:cs="Times New Roman"/>
          <w:b/>
          <w:bCs/>
        </w:rPr>
      </w:pPr>
    </w:p>
    <w:p w14:paraId="44137AA9" w14:textId="77777777" w:rsidR="00697748" w:rsidRPr="00F17505" w:rsidRDefault="00F17505" w:rsidP="00F17505">
      <w:pPr>
        <w:spacing w:after="0"/>
        <w:contextualSpacing/>
        <w:jc w:val="center"/>
        <w:rPr>
          <w:rFonts w:ascii="Cambria" w:hAnsi="Cambria"/>
          <w:b/>
        </w:rPr>
      </w:pPr>
      <w:r w:rsidRPr="00F17505">
        <w:rPr>
          <w:rFonts w:ascii="Cambria" w:hAnsi="Cambria"/>
          <w:b/>
        </w:rPr>
        <w:t>§</w:t>
      </w:r>
      <w:r>
        <w:rPr>
          <w:rFonts w:ascii="Cambria" w:hAnsi="Cambria"/>
          <w:b/>
        </w:rPr>
        <w:t xml:space="preserve"> </w:t>
      </w:r>
      <w:r w:rsidRPr="00F17505">
        <w:rPr>
          <w:rFonts w:ascii="Cambria" w:hAnsi="Cambria"/>
          <w:b/>
        </w:rPr>
        <w:t>8</w:t>
      </w:r>
    </w:p>
    <w:p w14:paraId="3A558228" w14:textId="77777777" w:rsidR="00697748" w:rsidRPr="000A2601" w:rsidRDefault="00697748" w:rsidP="00F17505">
      <w:pPr>
        <w:autoSpaceDE w:val="0"/>
        <w:spacing w:after="0"/>
        <w:contextualSpacing/>
        <w:jc w:val="center"/>
        <w:rPr>
          <w:rFonts w:ascii="Cambria" w:hAnsi="Cambria" w:cs="ArialNarrow,Bold"/>
          <w:b/>
          <w:bCs/>
        </w:rPr>
      </w:pPr>
      <w:r w:rsidRPr="000A2601">
        <w:rPr>
          <w:rFonts w:ascii="Cambria" w:hAnsi="Cambria" w:cs="ArialNarrow,Bold"/>
          <w:b/>
          <w:bCs/>
        </w:rPr>
        <w:t>Klauzula zatrudnienia</w:t>
      </w:r>
    </w:p>
    <w:p w14:paraId="7D6F0D6C" w14:textId="77777777" w:rsidR="00697748" w:rsidRPr="000A2601" w:rsidRDefault="00697748" w:rsidP="00F17505">
      <w:pPr>
        <w:numPr>
          <w:ilvl w:val="0"/>
          <w:numId w:val="35"/>
        </w:numPr>
        <w:spacing w:after="0"/>
        <w:ind w:left="426" w:hanging="426"/>
        <w:contextualSpacing/>
        <w:jc w:val="both"/>
        <w:rPr>
          <w:rFonts w:ascii="Cambria" w:hAnsi="Cambria"/>
          <w:b/>
        </w:rPr>
      </w:pPr>
      <w:r w:rsidRPr="000A2601">
        <w:rPr>
          <w:rFonts w:ascii="Cambria" w:hAnsi="Cambria"/>
        </w:rPr>
        <w:t>Zamawiający wymaga zatrudnienia na podstawie umowy o pracę przez Wykonawcę lub podwykonawcę osób wykonujących wskazane poniżej czynności w trakcie realizacji</w:t>
      </w:r>
      <w:r w:rsidRPr="000A2601">
        <w:rPr>
          <w:rFonts w:ascii="Cambria" w:hAnsi="Cambria"/>
        </w:rPr>
        <w:br/>
        <w:t xml:space="preserve">zamówienia: </w:t>
      </w:r>
    </w:p>
    <w:p w14:paraId="2862E0B9" w14:textId="77777777" w:rsidR="00697748" w:rsidRPr="00F17505" w:rsidRDefault="00697748" w:rsidP="00F17505">
      <w:pPr>
        <w:numPr>
          <w:ilvl w:val="0"/>
          <w:numId w:val="38"/>
        </w:numPr>
        <w:suppressAutoHyphens/>
        <w:autoSpaceDE w:val="0"/>
        <w:spacing w:before="20" w:after="0"/>
        <w:ind w:left="709" w:hanging="283"/>
        <w:contextualSpacing/>
        <w:jc w:val="both"/>
        <w:rPr>
          <w:rFonts w:ascii="Cambria" w:eastAsia="Cambria" w:hAnsi="Cambria" w:cs="Cambria"/>
          <w:bCs/>
          <w:color w:val="000000"/>
        </w:rPr>
      </w:pPr>
      <w:r w:rsidRPr="00F17505">
        <w:rPr>
          <w:rFonts w:ascii="Cambria" w:eastAsia="Cambria" w:hAnsi="Cambria" w:cs="Cambria"/>
          <w:bCs/>
          <w:color w:val="000000"/>
        </w:rPr>
        <w:t xml:space="preserve">koordynowanie zadań Wykonawcy w zakresie realizacji zamówienia, </w:t>
      </w:r>
      <w:r w:rsidRPr="00F17505">
        <w:rPr>
          <w:rFonts w:ascii="Cambria" w:eastAsia="Cambria" w:hAnsi="Cambria" w:cs="Cambria"/>
          <w:bCs/>
          <w:color w:val="000000"/>
        </w:rPr>
        <w:br/>
        <w:t>w szczególności nadzór nad właściwą realizacją usługi – co najmniej 1 osoba,</w:t>
      </w:r>
    </w:p>
    <w:p w14:paraId="7453CFAD" w14:textId="77777777" w:rsidR="00697748" w:rsidRPr="00F17505" w:rsidRDefault="00697748" w:rsidP="00F17505">
      <w:pPr>
        <w:numPr>
          <w:ilvl w:val="0"/>
          <w:numId w:val="38"/>
        </w:numPr>
        <w:suppressAutoHyphens/>
        <w:autoSpaceDE w:val="0"/>
        <w:spacing w:before="20" w:after="0"/>
        <w:ind w:left="709" w:hanging="283"/>
        <w:contextualSpacing/>
        <w:jc w:val="both"/>
        <w:rPr>
          <w:rFonts w:ascii="Cambria" w:eastAsia="Cambria" w:hAnsi="Cambria" w:cs="Cambria"/>
          <w:bCs/>
          <w:color w:val="000000"/>
        </w:rPr>
      </w:pPr>
      <w:r w:rsidRPr="00F17505">
        <w:rPr>
          <w:rFonts w:ascii="Cambria" w:eastAsia="Cambria" w:hAnsi="Cambria" w:cs="Cambria"/>
          <w:bCs/>
          <w:color w:val="000000"/>
        </w:rPr>
        <w:t>obsługa bieżąca zgłoszeń mieszkańców, w szczególności bieżąca aktualizacja wykazu obsługiwanych nieruchomości oraz pojemników, sporządzanie sprawozdań i rozliczeń – co najmniej 1 osoba,</w:t>
      </w:r>
    </w:p>
    <w:p w14:paraId="4E532213" w14:textId="77777777" w:rsidR="00697748" w:rsidRPr="00F17505" w:rsidRDefault="00697748" w:rsidP="00F17505">
      <w:pPr>
        <w:numPr>
          <w:ilvl w:val="0"/>
          <w:numId w:val="38"/>
        </w:numPr>
        <w:suppressAutoHyphens/>
        <w:autoSpaceDE w:val="0"/>
        <w:spacing w:after="0"/>
        <w:ind w:left="709" w:hanging="283"/>
        <w:contextualSpacing/>
        <w:jc w:val="both"/>
        <w:rPr>
          <w:rFonts w:ascii="Cambria" w:eastAsia="Cambria" w:hAnsi="Cambria" w:cs="Cambria"/>
          <w:bCs/>
          <w:color w:val="000000"/>
        </w:rPr>
      </w:pPr>
      <w:r w:rsidRPr="00F17505">
        <w:rPr>
          <w:rFonts w:ascii="Cambria" w:eastAsia="Cambria" w:hAnsi="Cambria" w:cs="Cambria"/>
          <w:bCs/>
          <w:color w:val="000000"/>
        </w:rPr>
        <w:t>kierowania pojazdami specjalistycznymi służącymi do wykonania zamówienia – co najmniej 2 osoby.</w:t>
      </w:r>
    </w:p>
    <w:p w14:paraId="664F010D" w14:textId="77777777" w:rsidR="00697748" w:rsidRPr="000A2601" w:rsidRDefault="00697748" w:rsidP="00F17505">
      <w:pPr>
        <w:numPr>
          <w:ilvl w:val="0"/>
          <w:numId w:val="35"/>
        </w:numPr>
        <w:spacing w:after="0"/>
        <w:ind w:left="426" w:hanging="426"/>
        <w:contextualSpacing/>
        <w:jc w:val="both"/>
        <w:rPr>
          <w:rFonts w:ascii="Cambria" w:hAnsi="Cambria"/>
        </w:rPr>
      </w:pPr>
      <w:r w:rsidRPr="000A2601">
        <w:rPr>
          <w:rFonts w:ascii="Cambria" w:hAnsi="Cambria"/>
        </w:rPr>
        <w:t xml:space="preserve">W trakcie realizacji zamówienia Zamawiający uprawniony jest do wykonywania czynności kontrolnych </w:t>
      </w:r>
      <w:r w:rsidRPr="000A2601">
        <w:rPr>
          <w:rFonts w:ascii="Cambria" w:hAnsi="Cambria"/>
          <w:color w:val="000000"/>
        </w:rPr>
        <w:t>wobec Wykonawcy odnośnie</w:t>
      </w:r>
      <w:r w:rsidRPr="000A2601">
        <w:rPr>
          <w:rFonts w:ascii="Cambria" w:hAnsi="Cambria"/>
        </w:rPr>
        <w:t xml:space="preserve"> spełniania przez Wykonawcę lub podwykonawcę wymogu zatrudnienia na podstawie umowy o pracę osób wykonujących wskazane w ust. 1 czynności. Zamawiający uprawniony jest w szczególności do: </w:t>
      </w:r>
    </w:p>
    <w:p w14:paraId="7FE83ADE" w14:textId="77777777" w:rsidR="00697748" w:rsidRPr="000A2601" w:rsidRDefault="00697748" w:rsidP="00F17505">
      <w:pPr>
        <w:numPr>
          <w:ilvl w:val="0"/>
          <w:numId w:val="36"/>
        </w:numPr>
        <w:spacing w:after="0"/>
        <w:ind w:hanging="294"/>
        <w:contextualSpacing/>
        <w:jc w:val="both"/>
        <w:rPr>
          <w:rFonts w:ascii="Cambria" w:hAnsi="Cambria"/>
        </w:rPr>
      </w:pPr>
      <w:r w:rsidRPr="000A2601">
        <w:rPr>
          <w:rFonts w:ascii="Cambria" w:hAnsi="Cambria"/>
        </w:rPr>
        <w:t xml:space="preserve">żądania oświadczeń i dokumentów w zakresie potwierdzenia spełniania ww. wymogów </w:t>
      </w:r>
      <w:r w:rsidR="00F17505">
        <w:rPr>
          <w:rFonts w:ascii="Cambria" w:hAnsi="Cambria"/>
        </w:rPr>
        <w:br/>
      </w:r>
      <w:r w:rsidRPr="000A2601">
        <w:rPr>
          <w:rFonts w:ascii="Cambria" w:hAnsi="Cambria"/>
        </w:rPr>
        <w:t>i dokonywania ich oceny,</w:t>
      </w:r>
    </w:p>
    <w:p w14:paraId="0B274D1D" w14:textId="77777777" w:rsidR="00697748" w:rsidRPr="000A2601" w:rsidRDefault="00697748" w:rsidP="00F17505">
      <w:pPr>
        <w:numPr>
          <w:ilvl w:val="0"/>
          <w:numId w:val="36"/>
        </w:numPr>
        <w:spacing w:after="0"/>
        <w:ind w:hanging="294"/>
        <w:contextualSpacing/>
        <w:jc w:val="both"/>
        <w:rPr>
          <w:rFonts w:ascii="Cambria" w:hAnsi="Cambria"/>
        </w:rPr>
      </w:pPr>
      <w:r w:rsidRPr="000A2601">
        <w:rPr>
          <w:rFonts w:ascii="Cambria" w:hAnsi="Cambria"/>
        </w:rPr>
        <w:t xml:space="preserve">żądania wyjaśnień w przypadku wątpliwości w zakresie potwierdzenia spełniania </w:t>
      </w:r>
      <w:r w:rsidR="00F17505">
        <w:rPr>
          <w:rFonts w:ascii="Cambria" w:hAnsi="Cambria"/>
        </w:rPr>
        <w:br/>
      </w:r>
      <w:r w:rsidRPr="000A2601">
        <w:rPr>
          <w:rFonts w:ascii="Cambria" w:hAnsi="Cambria"/>
        </w:rPr>
        <w:t>ww. wymogów,</w:t>
      </w:r>
    </w:p>
    <w:p w14:paraId="7DC60BC0" w14:textId="77777777" w:rsidR="00697748" w:rsidRPr="000A2601" w:rsidRDefault="00697748" w:rsidP="00F17505">
      <w:pPr>
        <w:numPr>
          <w:ilvl w:val="0"/>
          <w:numId w:val="36"/>
        </w:numPr>
        <w:spacing w:after="0"/>
        <w:ind w:hanging="294"/>
        <w:contextualSpacing/>
        <w:jc w:val="both"/>
        <w:rPr>
          <w:rFonts w:ascii="Cambria" w:hAnsi="Cambria"/>
        </w:rPr>
      </w:pPr>
      <w:r w:rsidRPr="000A2601">
        <w:rPr>
          <w:rFonts w:ascii="Cambria" w:hAnsi="Cambria"/>
        </w:rPr>
        <w:t>przeprowadzania kontroli na miejscu wykonywania świadczenia.</w:t>
      </w:r>
    </w:p>
    <w:p w14:paraId="31BDCA20" w14:textId="77777777" w:rsidR="00697748" w:rsidRPr="000A2601" w:rsidRDefault="00697748" w:rsidP="00F17505">
      <w:pPr>
        <w:numPr>
          <w:ilvl w:val="0"/>
          <w:numId w:val="35"/>
        </w:numPr>
        <w:spacing w:after="0"/>
        <w:ind w:left="426" w:hanging="426"/>
        <w:contextualSpacing/>
        <w:jc w:val="both"/>
        <w:rPr>
          <w:rFonts w:ascii="Cambria" w:hAnsi="Cambria"/>
        </w:rPr>
      </w:pPr>
      <w:r w:rsidRPr="000A2601">
        <w:rPr>
          <w:rFonts w:ascii="Cambria" w:hAnsi="Cambria"/>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58FFED63" w14:textId="77777777" w:rsidR="00697748" w:rsidRPr="00F17505" w:rsidRDefault="00697748" w:rsidP="00F17505">
      <w:pPr>
        <w:numPr>
          <w:ilvl w:val="0"/>
          <w:numId w:val="37"/>
        </w:numPr>
        <w:spacing w:after="0"/>
        <w:contextualSpacing/>
        <w:jc w:val="both"/>
        <w:rPr>
          <w:rFonts w:ascii="Cambria" w:hAnsi="Cambria"/>
          <w:iCs/>
        </w:rPr>
      </w:pPr>
      <w:r w:rsidRPr="00F17505">
        <w:rPr>
          <w:rFonts w:ascii="Cambria" w:hAnsi="Cambria"/>
          <w:b/>
          <w:iCs/>
        </w:rPr>
        <w:t xml:space="preserve">oświadczenie Wykonawcy lub podwykonawcy </w:t>
      </w:r>
      <w:r w:rsidRPr="00F17505">
        <w:rPr>
          <w:rFonts w:ascii="Cambria" w:hAnsi="Cambria"/>
          <w:iCs/>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D42DEE8" w14:textId="5F20ED8B" w:rsidR="00697748" w:rsidRPr="000A2601" w:rsidRDefault="00697748" w:rsidP="00F17505">
      <w:pPr>
        <w:numPr>
          <w:ilvl w:val="0"/>
          <w:numId w:val="35"/>
        </w:numPr>
        <w:spacing w:after="0"/>
        <w:ind w:left="426" w:hanging="426"/>
        <w:contextualSpacing/>
        <w:jc w:val="both"/>
        <w:rPr>
          <w:rFonts w:ascii="Cambria" w:hAnsi="Cambria"/>
        </w:rPr>
      </w:pPr>
      <w:r w:rsidRPr="000A2601">
        <w:rPr>
          <w:rFonts w:ascii="Cambria" w:hAnsi="Cambria"/>
        </w:rPr>
        <w:t>Z tytułu niespełnienia przez W</w:t>
      </w:r>
      <w:r w:rsidRPr="000A2601">
        <w:rPr>
          <w:rFonts w:ascii="Cambria" w:hAnsi="Cambria"/>
          <w:color w:val="000000"/>
        </w:rPr>
        <w:t xml:space="preserve">ykonawcę lub podwykonawcę wymogu zatrudnienia na podstawie umowy o pracę osób wykonujących wskazane w ust. 1 czynności Zamawiający przewiduje sankcję w postaci obowiązku zapłaty przez Wykonawcę kary umownej </w:t>
      </w:r>
      <w:r w:rsidR="00F17505">
        <w:rPr>
          <w:rFonts w:ascii="Cambria" w:hAnsi="Cambria"/>
          <w:color w:val="000000"/>
        </w:rPr>
        <w:br/>
      </w:r>
      <w:r w:rsidRPr="000A2601">
        <w:rPr>
          <w:rFonts w:ascii="Cambria" w:hAnsi="Cambria"/>
          <w:color w:val="000000"/>
        </w:rPr>
        <w:t xml:space="preserve">w wysokości określonej w § 11 ust. </w:t>
      </w:r>
      <w:r w:rsidRPr="00350E5B">
        <w:rPr>
          <w:rFonts w:ascii="Cambria" w:hAnsi="Cambria"/>
        </w:rPr>
        <w:t>1 pk</w:t>
      </w:r>
      <w:r w:rsidR="00350E5B" w:rsidRPr="00350E5B">
        <w:rPr>
          <w:rFonts w:ascii="Cambria" w:hAnsi="Cambria"/>
        </w:rPr>
        <w:t>t</w:t>
      </w:r>
      <w:r w:rsidRPr="00350E5B">
        <w:rPr>
          <w:rFonts w:ascii="Cambria" w:hAnsi="Cambria"/>
        </w:rPr>
        <w:t xml:space="preserve"> </w:t>
      </w:r>
      <w:r w:rsidR="00E44A92" w:rsidRPr="00350E5B">
        <w:rPr>
          <w:rFonts w:ascii="Cambria" w:hAnsi="Cambria"/>
        </w:rPr>
        <w:t xml:space="preserve">13 i 14 </w:t>
      </w:r>
      <w:r w:rsidRPr="000A2601">
        <w:rPr>
          <w:rFonts w:ascii="Cambria" w:hAnsi="Cambria"/>
          <w:color w:val="000000"/>
        </w:rPr>
        <w:t xml:space="preserve">umowy w sprawie zamówienia publicznego. Niezłożenie przez Wykonawcę w wyznaczonym przez Zamawiającego terminie żądanych przez Zamawiającego dowodów w celu potwierdzenia spełnienia </w:t>
      </w:r>
      <w:r w:rsidRPr="000A2601">
        <w:rPr>
          <w:rFonts w:ascii="Cambria" w:hAnsi="Cambria"/>
        </w:rPr>
        <w:t>przez W</w:t>
      </w:r>
      <w:r w:rsidRPr="000A2601">
        <w:rPr>
          <w:rFonts w:ascii="Cambria" w:hAnsi="Cambria"/>
          <w:color w:val="000000"/>
        </w:rPr>
        <w:t xml:space="preserve">ykonawcę lub podwykonawcę wymogu zatrudnienia na podstawie umowy o pracę traktowane będzie jako </w:t>
      </w:r>
      <w:r w:rsidRPr="000A2601">
        <w:rPr>
          <w:rFonts w:ascii="Cambria" w:hAnsi="Cambria"/>
        </w:rPr>
        <w:lastRenderedPageBreak/>
        <w:t>niespełnienie przez W</w:t>
      </w:r>
      <w:r w:rsidRPr="000A2601">
        <w:rPr>
          <w:rFonts w:ascii="Cambria" w:hAnsi="Cambria"/>
          <w:color w:val="000000"/>
        </w:rPr>
        <w:t xml:space="preserve">ykonawcę lub podwykonawcę wymogu zatrudnienia na podstawie umowy o pracę osób wykonujących wskazane w punkcie 1 czynności. </w:t>
      </w:r>
    </w:p>
    <w:p w14:paraId="396E525B" w14:textId="77777777" w:rsidR="00697748" w:rsidRPr="000A2601" w:rsidRDefault="00697748" w:rsidP="00F17505">
      <w:pPr>
        <w:numPr>
          <w:ilvl w:val="0"/>
          <w:numId w:val="35"/>
        </w:numPr>
        <w:spacing w:after="0"/>
        <w:ind w:left="426" w:hanging="426"/>
        <w:contextualSpacing/>
        <w:jc w:val="both"/>
        <w:rPr>
          <w:rFonts w:ascii="Cambria" w:hAnsi="Cambria"/>
        </w:rPr>
      </w:pPr>
      <w:r w:rsidRPr="000A2601">
        <w:rPr>
          <w:rFonts w:ascii="Cambria" w:hAnsi="Cambria"/>
          <w:color w:val="000000"/>
        </w:rPr>
        <w:t>W przypadku uzasadnionych wątpliwości co do przestrzegania prawa pracy przez Wykonawcę lub podwykonawcę, Zamawiający może zwrócić się o przeprowadzenie kontroli przez Państwową</w:t>
      </w:r>
      <w:r w:rsidRPr="000A2601">
        <w:rPr>
          <w:rFonts w:ascii="Cambria" w:hAnsi="Cambria"/>
        </w:rPr>
        <w:t xml:space="preserve"> Inspekcję Pracy.</w:t>
      </w:r>
    </w:p>
    <w:p w14:paraId="585A526F" w14:textId="77777777" w:rsidR="00F17505" w:rsidRDefault="00F17505" w:rsidP="00F17505">
      <w:pPr>
        <w:pStyle w:val="Standard"/>
        <w:spacing w:line="276" w:lineRule="auto"/>
        <w:ind w:right="180"/>
        <w:jc w:val="center"/>
        <w:rPr>
          <w:rFonts w:ascii="Cambria" w:eastAsia="Arial" w:hAnsi="Cambria" w:cs="Times New Roman"/>
          <w:b/>
          <w:sz w:val="22"/>
          <w:szCs w:val="22"/>
        </w:rPr>
      </w:pPr>
    </w:p>
    <w:p w14:paraId="1C196350" w14:textId="77777777" w:rsidR="00697748" w:rsidRPr="000A2601" w:rsidRDefault="00697748" w:rsidP="00F17505">
      <w:pPr>
        <w:pStyle w:val="Standard"/>
        <w:spacing w:line="276" w:lineRule="auto"/>
        <w:ind w:right="180"/>
        <w:jc w:val="center"/>
        <w:rPr>
          <w:rFonts w:ascii="Cambria" w:hAnsi="Cambria" w:cs="Times New Roman"/>
          <w:sz w:val="22"/>
          <w:szCs w:val="22"/>
        </w:rPr>
      </w:pPr>
      <w:r w:rsidRPr="000A2601">
        <w:rPr>
          <w:rFonts w:ascii="Cambria" w:eastAsia="Arial" w:hAnsi="Cambria" w:cs="Times New Roman"/>
          <w:b/>
          <w:sz w:val="22"/>
          <w:szCs w:val="22"/>
        </w:rPr>
        <w:t>§ 9</w:t>
      </w:r>
    </w:p>
    <w:p w14:paraId="1503B8A0" w14:textId="77777777" w:rsidR="00697748" w:rsidRPr="000A2601" w:rsidRDefault="00697748" w:rsidP="00F17505">
      <w:pPr>
        <w:pStyle w:val="Standard"/>
        <w:spacing w:line="276" w:lineRule="auto"/>
        <w:ind w:left="300" w:hanging="280"/>
        <w:jc w:val="center"/>
        <w:rPr>
          <w:rFonts w:ascii="Cambria" w:eastAsia="Arial" w:hAnsi="Cambria" w:cs="Times New Roman"/>
          <w:b/>
          <w:sz w:val="22"/>
          <w:szCs w:val="22"/>
        </w:rPr>
      </w:pPr>
      <w:r w:rsidRPr="000A2601">
        <w:rPr>
          <w:rFonts w:ascii="Cambria" w:eastAsia="Arial" w:hAnsi="Cambria" w:cs="Times New Roman"/>
          <w:b/>
          <w:sz w:val="22"/>
          <w:szCs w:val="22"/>
        </w:rPr>
        <w:t>Ubezpieczenie</w:t>
      </w:r>
    </w:p>
    <w:p w14:paraId="4ACE8D51" w14:textId="19F91065" w:rsidR="00697748" w:rsidRPr="000A2601" w:rsidRDefault="00697748" w:rsidP="00F17505">
      <w:pPr>
        <w:widowControl w:val="0"/>
        <w:numPr>
          <w:ilvl w:val="0"/>
          <w:numId w:val="42"/>
        </w:numPr>
        <w:suppressAutoHyphens/>
        <w:spacing w:after="0"/>
        <w:ind w:left="426" w:hanging="426"/>
        <w:jc w:val="both"/>
        <w:rPr>
          <w:rFonts w:ascii="Cambria" w:hAnsi="Cambria"/>
          <w:color w:val="000000"/>
        </w:rPr>
      </w:pPr>
      <w:r w:rsidRPr="000A2601">
        <w:rPr>
          <w:rFonts w:ascii="Cambria" w:hAnsi="Cambria"/>
          <w:color w:val="000000"/>
        </w:rPr>
        <w:t>Wykonawca zobowiązuje się do posiadania ubezpieczenia OC z tytułu prowadzenia działalności gospodarczej na kwotę stanowiącą co najmniej równowartość wynagrodzenia umownego netto, o którym mowa w §</w:t>
      </w:r>
      <w:r w:rsidRPr="00441F01">
        <w:rPr>
          <w:rFonts w:ascii="Cambria" w:hAnsi="Cambria"/>
          <w:color w:val="FF0000"/>
        </w:rPr>
        <w:t xml:space="preserve"> </w:t>
      </w:r>
      <w:r w:rsidR="00441F01" w:rsidRPr="00350E5B">
        <w:rPr>
          <w:rFonts w:ascii="Cambria" w:hAnsi="Cambria"/>
        </w:rPr>
        <w:t>4</w:t>
      </w:r>
      <w:r w:rsidR="00441F01">
        <w:rPr>
          <w:rFonts w:ascii="Cambria" w:hAnsi="Cambria"/>
          <w:color w:val="FF0000"/>
        </w:rPr>
        <w:t xml:space="preserve"> </w:t>
      </w:r>
      <w:r w:rsidRPr="000A2601">
        <w:rPr>
          <w:rFonts w:ascii="Cambria" w:hAnsi="Cambria"/>
          <w:color w:val="000000"/>
        </w:rPr>
        <w:t>umowy, ważnego przez cały okres realizacji zamówienia i zobowiązuje się w terminie 3 dni od podpisania umowy do przedłożenia Zamawiającemu kopii poświadczonych za zgodność z oryginałem umowy ubezpieczania (lub polisy).</w:t>
      </w:r>
    </w:p>
    <w:p w14:paraId="7110494B" w14:textId="77777777" w:rsidR="00697748" w:rsidRPr="000A2601" w:rsidRDefault="00697748" w:rsidP="00F17505">
      <w:pPr>
        <w:widowControl w:val="0"/>
        <w:numPr>
          <w:ilvl w:val="0"/>
          <w:numId w:val="42"/>
        </w:numPr>
        <w:suppressAutoHyphens/>
        <w:spacing w:after="0"/>
        <w:ind w:left="426" w:hanging="426"/>
        <w:jc w:val="both"/>
        <w:rPr>
          <w:rFonts w:ascii="Cambria" w:hAnsi="Cambria"/>
          <w:color w:val="000000"/>
        </w:rPr>
      </w:pPr>
      <w:r w:rsidRPr="000A2601">
        <w:rPr>
          <w:rFonts w:ascii="Cambria" w:hAnsi="Cambria"/>
          <w:color w:val="000000"/>
        </w:rPr>
        <w:t xml:space="preserve">W przypadku wygaśnięcia umowy ubezpieczenia przed zakończeniem realizacji przedmiotu umowy Wykonawca zobowiązuje się do zawarcia nowej umowy ubezpieczenia </w:t>
      </w:r>
      <w:r w:rsidR="00F17505">
        <w:rPr>
          <w:rFonts w:ascii="Cambria" w:hAnsi="Cambria"/>
          <w:color w:val="000000"/>
        </w:rPr>
        <w:br/>
      </w:r>
      <w:r w:rsidRPr="000A2601">
        <w:rPr>
          <w:rFonts w:ascii="Cambria" w:hAnsi="Cambria"/>
          <w:color w:val="000000"/>
        </w:rPr>
        <w:t>z zachowaniem ciągłości ubezpieczenia i przekazania Zamawiającemu kopii polisy ubezpieczeniowej na przedłużony okres.</w:t>
      </w:r>
    </w:p>
    <w:p w14:paraId="18D8BF87" w14:textId="77777777" w:rsidR="00697748" w:rsidRPr="000A2601" w:rsidRDefault="00697748" w:rsidP="00F17505">
      <w:pPr>
        <w:widowControl w:val="0"/>
        <w:numPr>
          <w:ilvl w:val="0"/>
          <w:numId w:val="42"/>
        </w:numPr>
        <w:suppressAutoHyphens/>
        <w:spacing w:after="0"/>
        <w:ind w:left="426" w:hanging="426"/>
        <w:jc w:val="both"/>
        <w:rPr>
          <w:rFonts w:ascii="Cambria" w:hAnsi="Cambria"/>
          <w:color w:val="000000"/>
        </w:rPr>
      </w:pPr>
      <w:r w:rsidRPr="000A2601">
        <w:rPr>
          <w:rFonts w:ascii="Cambria" w:hAnsi="Cambria"/>
          <w:color w:val="000000"/>
        </w:rPr>
        <w:t>Wykonawca ponosi pełną odpowiedzialność cywilną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14:paraId="4E386C7E" w14:textId="77777777" w:rsidR="00697748" w:rsidRPr="000A2601" w:rsidRDefault="00697748" w:rsidP="00F17505">
      <w:pPr>
        <w:widowControl w:val="0"/>
        <w:numPr>
          <w:ilvl w:val="0"/>
          <w:numId w:val="42"/>
        </w:numPr>
        <w:suppressAutoHyphens/>
        <w:spacing w:after="0"/>
        <w:ind w:left="426" w:hanging="426"/>
        <w:jc w:val="both"/>
        <w:rPr>
          <w:rFonts w:ascii="Cambria" w:hAnsi="Cambria"/>
          <w:color w:val="000000"/>
        </w:rPr>
      </w:pPr>
      <w:r w:rsidRPr="000A2601">
        <w:rPr>
          <w:rFonts w:ascii="Cambria" w:eastAsia="Arial" w:hAnsi="Cambria"/>
        </w:rPr>
        <w:t>Ubezpieczeniu podlegają w szczególności:</w:t>
      </w:r>
    </w:p>
    <w:p w14:paraId="65A6FE6E" w14:textId="77777777" w:rsidR="00697748" w:rsidRPr="000A2601" w:rsidRDefault="00697748" w:rsidP="00F17505">
      <w:pPr>
        <w:pStyle w:val="Standard"/>
        <w:numPr>
          <w:ilvl w:val="0"/>
          <w:numId w:val="41"/>
        </w:numPr>
        <w:tabs>
          <w:tab w:val="left" w:pos="526"/>
        </w:tabs>
        <w:spacing w:line="276" w:lineRule="auto"/>
        <w:ind w:left="851" w:hanging="425"/>
        <w:jc w:val="both"/>
        <w:rPr>
          <w:rFonts w:ascii="Cambria" w:hAnsi="Cambria" w:cs="Times New Roman"/>
          <w:sz w:val="22"/>
          <w:szCs w:val="22"/>
        </w:rPr>
      </w:pPr>
      <w:r w:rsidRPr="000A2601">
        <w:rPr>
          <w:rFonts w:ascii="Cambria" w:eastAsia="Arial" w:hAnsi="Cambria" w:cs="Times New Roman"/>
          <w:sz w:val="22"/>
          <w:szCs w:val="22"/>
        </w:rPr>
        <w:t xml:space="preserve"> urządzenia, mienie ruchome związane z prowadzeniem usług - od zdarzeń losowych,</w:t>
      </w:r>
    </w:p>
    <w:p w14:paraId="527BA7F0" w14:textId="77777777" w:rsidR="00697748" w:rsidRPr="000A2601" w:rsidRDefault="00697748" w:rsidP="00F17505">
      <w:pPr>
        <w:pStyle w:val="Standard"/>
        <w:numPr>
          <w:ilvl w:val="0"/>
          <w:numId w:val="39"/>
        </w:numPr>
        <w:tabs>
          <w:tab w:val="left" w:pos="1208"/>
        </w:tabs>
        <w:spacing w:line="276" w:lineRule="auto"/>
        <w:ind w:left="851" w:right="40" w:hanging="425"/>
        <w:jc w:val="both"/>
        <w:rPr>
          <w:rFonts w:ascii="Cambria" w:eastAsia="Arial" w:hAnsi="Cambria" w:cs="Times New Roman"/>
          <w:sz w:val="22"/>
          <w:szCs w:val="22"/>
        </w:rPr>
      </w:pPr>
      <w:r w:rsidRPr="000A2601">
        <w:rPr>
          <w:rFonts w:ascii="Cambria" w:eastAsia="Arial" w:hAnsi="Cambria" w:cs="Times New Roman"/>
          <w:sz w:val="22"/>
          <w:szCs w:val="22"/>
        </w:rPr>
        <w:t>odpowiedzialność cywilna za szkody oraz następstwa nieszczęśliwych wypadków dotyczące pracowników i osób trzecich powstałe w związku z prowadzonymi usługami, w tym także ruchem pojazdów mechanicznych.</w:t>
      </w:r>
    </w:p>
    <w:p w14:paraId="6CE68431" w14:textId="77777777" w:rsidR="00697748" w:rsidRPr="000A2601" w:rsidRDefault="00697748" w:rsidP="00F17505">
      <w:pPr>
        <w:pStyle w:val="Standard"/>
        <w:numPr>
          <w:ilvl w:val="0"/>
          <w:numId w:val="42"/>
        </w:numPr>
        <w:tabs>
          <w:tab w:val="left" w:pos="966"/>
        </w:tabs>
        <w:spacing w:line="276" w:lineRule="auto"/>
        <w:ind w:left="567" w:hanging="567"/>
        <w:jc w:val="both"/>
        <w:rPr>
          <w:rFonts w:ascii="Cambria" w:eastAsia="Arial" w:hAnsi="Cambria" w:cs="Times New Roman"/>
          <w:sz w:val="22"/>
          <w:szCs w:val="22"/>
        </w:rPr>
      </w:pPr>
      <w:r w:rsidRPr="000A2601">
        <w:rPr>
          <w:rFonts w:ascii="Cambria" w:eastAsia="Arial" w:hAnsi="Cambria" w:cs="Times New Roman"/>
          <w:sz w:val="22"/>
          <w:szCs w:val="22"/>
        </w:rPr>
        <w:t>Koszty ubezpieczenia ponosi Wykonawca.</w:t>
      </w:r>
    </w:p>
    <w:p w14:paraId="626A3C1E" w14:textId="77777777" w:rsidR="00697748" w:rsidRPr="000A2601" w:rsidRDefault="00697748" w:rsidP="00F17505">
      <w:pPr>
        <w:pStyle w:val="Standard"/>
        <w:numPr>
          <w:ilvl w:val="0"/>
          <w:numId w:val="42"/>
        </w:numPr>
        <w:tabs>
          <w:tab w:val="left" w:pos="966"/>
        </w:tabs>
        <w:spacing w:line="276" w:lineRule="auto"/>
        <w:ind w:left="426" w:hanging="426"/>
        <w:jc w:val="both"/>
        <w:rPr>
          <w:rFonts w:ascii="Cambria" w:eastAsia="Arial" w:hAnsi="Cambria" w:cs="Times New Roman"/>
          <w:sz w:val="22"/>
          <w:szCs w:val="22"/>
        </w:rPr>
      </w:pPr>
      <w:r w:rsidRPr="000A2601">
        <w:rPr>
          <w:rFonts w:ascii="Cambria" w:eastAsia="Calibri" w:hAnsi="Cambria" w:cs="ArialNarrow"/>
          <w:color w:val="000000"/>
          <w:sz w:val="22"/>
          <w:szCs w:val="22"/>
        </w:rPr>
        <w:t>Nieprzedłożenie Zamawiającemu kopii polisy ubezpieczeniowej, o których mowa w ust. 1, na okres, o którym mowa w ust. 1, pomimo wezwania przez Zamawiającego, może stanowić podstawę do odstąpienia przez Zamawiającego w terminie 30 dni od dnia przekazania wezwania przez Zamawiającego.</w:t>
      </w:r>
    </w:p>
    <w:p w14:paraId="20912F88" w14:textId="77777777" w:rsidR="00697748" w:rsidRPr="000A2601" w:rsidRDefault="00697748" w:rsidP="00F17505">
      <w:pPr>
        <w:pStyle w:val="Standard"/>
        <w:tabs>
          <w:tab w:val="left" w:pos="966"/>
        </w:tabs>
        <w:spacing w:line="276" w:lineRule="auto"/>
        <w:ind w:left="426"/>
        <w:jc w:val="both"/>
        <w:rPr>
          <w:rFonts w:ascii="Cambria" w:eastAsia="Arial" w:hAnsi="Cambria" w:cs="Times New Roman"/>
          <w:sz w:val="22"/>
          <w:szCs w:val="22"/>
        </w:rPr>
      </w:pPr>
    </w:p>
    <w:p w14:paraId="7CD925B5" w14:textId="77777777" w:rsidR="00697748" w:rsidRPr="000A2601" w:rsidRDefault="00697748" w:rsidP="00F17505">
      <w:pPr>
        <w:pStyle w:val="Standard"/>
        <w:spacing w:line="276" w:lineRule="auto"/>
        <w:ind w:right="80"/>
        <w:jc w:val="center"/>
        <w:rPr>
          <w:rFonts w:ascii="Cambria" w:eastAsia="Arial" w:hAnsi="Cambria" w:cs="Times New Roman"/>
          <w:b/>
          <w:sz w:val="22"/>
          <w:szCs w:val="22"/>
        </w:rPr>
      </w:pPr>
      <w:r w:rsidRPr="000A2601">
        <w:rPr>
          <w:rFonts w:ascii="Cambria" w:eastAsia="Arial" w:hAnsi="Cambria" w:cs="Times New Roman"/>
          <w:b/>
          <w:sz w:val="22"/>
          <w:szCs w:val="22"/>
        </w:rPr>
        <w:t>§ 10</w:t>
      </w:r>
    </w:p>
    <w:p w14:paraId="31887E86" w14:textId="77777777" w:rsidR="00697748" w:rsidRPr="000A2601" w:rsidRDefault="00697748" w:rsidP="00F17505">
      <w:pPr>
        <w:pStyle w:val="Standard"/>
        <w:spacing w:line="276" w:lineRule="auto"/>
        <w:ind w:right="80"/>
        <w:jc w:val="center"/>
        <w:rPr>
          <w:rFonts w:ascii="Cambria" w:hAnsi="Cambria" w:cs="Times New Roman"/>
          <w:b/>
          <w:bCs/>
          <w:sz w:val="22"/>
          <w:szCs w:val="22"/>
        </w:rPr>
      </w:pPr>
      <w:r w:rsidRPr="000A2601">
        <w:rPr>
          <w:rFonts w:ascii="Cambria" w:hAnsi="Cambria" w:cs="Times New Roman"/>
          <w:b/>
          <w:bCs/>
          <w:sz w:val="22"/>
          <w:szCs w:val="22"/>
        </w:rPr>
        <w:t>Kontrola realizacji przedmiotu umowy</w:t>
      </w:r>
    </w:p>
    <w:p w14:paraId="5C6AB890" w14:textId="31320AE6" w:rsidR="00697748" w:rsidRPr="000A2601" w:rsidRDefault="00697748" w:rsidP="00F17505">
      <w:pPr>
        <w:pStyle w:val="Standard"/>
        <w:numPr>
          <w:ilvl w:val="1"/>
          <w:numId w:val="40"/>
        </w:numPr>
        <w:spacing w:line="276" w:lineRule="auto"/>
        <w:ind w:left="426" w:right="79" w:hanging="426"/>
        <w:jc w:val="both"/>
        <w:rPr>
          <w:rFonts w:ascii="Cambria" w:hAnsi="Cambria" w:cs="Times New Roman"/>
          <w:sz w:val="22"/>
          <w:szCs w:val="22"/>
        </w:rPr>
      </w:pPr>
      <w:r w:rsidRPr="000A2601">
        <w:rPr>
          <w:rFonts w:ascii="Cambria" w:hAnsi="Cambria" w:cs="Times New Roman"/>
          <w:sz w:val="22"/>
          <w:szCs w:val="22"/>
        </w:rPr>
        <w:t>Zamawiający w trakcie realizacji przedmiotu Umowy zastrzega sobie prawo do kontrolowania jakości świadczonych usług i prawidłowości realizacji postanowień Umowy, zarówno na obszarze gminy, jak i na terenie bazy transportowej należących do Wykonawcy lub podwykonawcy.</w:t>
      </w:r>
    </w:p>
    <w:p w14:paraId="05375D02" w14:textId="77777777" w:rsidR="00697748" w:rsidRPr="000A2601" w:rsidRDefault="00697748" w:rsidP="00F17505">
      <w:pPr>
        <w:pStyle w:val="Standard"/>
        <w:numPr>
          <w:ilvl w:val="1"/>
          <w:numId w:val="40"/>
        </w:numPr>
        <w:spacing w:line="276" w:lineRule="auto"/>
        <w:ind w:left="426" w:right="79" w:hanging="426"/>
        <w:jc w:val="both"/>
        <w:rPr>
          <w:rFonts w:ascii="Cambria" w:hAnsi="Cambria" w:cs="Times New Roman"/>
          <w:sz w:val="22"/>
          <w:szCs w:val="22"/>
        </w:rPr>
      </w:pPr>
      <w:r w:rsidRPr="000A2601">
        <w:rPr>
          <w:rFonts w:ascii="Cambria" w:hAnsi="Cambria" w:cs="Times New Roman"/>
          <w:sz w:val="22"/>
          <w:szCs w:val="22"/>
        </w:rPr>
        <w:t>Zamawiający będzie dokonywał kontroli poprzez bezpośrednią obserwację w terenie sposobu realizacji przez Wykonawcę usług lub poprzez analizę dokumentów, które Wykonawca zobowiązany jest udostępnić Zamawiającemu na jego żądanie, jak również na podstawie monitoringu z systemów zamontowanych w pojazdach Wykonawcy. Zamawiający może stosować inne sposoby i metody kontroli realizacji usług stanowiących przedmiot Umowy adekwatne do rodzaju kontrolowanego obowiązku Wykonawcy.</w:t>
      </w:r>
    </w:p>
    <w:p w14:paraId="37F7D065" w14:textId="77777777" w:rsidR="00697748" w:rsidRPr="000A2601" w:rsidRDefault="00697748" w:rsidP="00F17505">
      <w:pPr>
        <w:pStyle w:val="Standard"/>
        <w:numPr>
          <w:ilvl w:val="1"/>
          <w:numId w:val="40"/>
        </w:numPr>
        <w:spacing w:line="276" w:lineRule="auto"/>
        <w:ind w:left="426" w:right="79" w:hanging="426"/>
        <w:jc w:val="both"/>
        <w:rPr>
          <w:rFonts w:ascii="Cambria" w:hAnsi="Cambria" w:cs="Times New Roman"/>
          <w:sz w:val="22"/>
          <w:szCs w:val="22"/>
        </w:rPr>
      </w:pPr>
      <w:r w:rsidRPr="000A2601">
        <w:rPr>
          <w:rFonts w:ascii="Cambria" w:hAnsi="Cambria" w:cs="Times New Roman"/>
          <w:sz w:val="22"/>
          <w:szCs w:val="22"/>
        </w:rPr>
        <w:t xml:space="preserve">Do kontroli uprawnieni są pracownicy Zamawiającego upoważnieni przez Zamawiającego. </w:t>
      </w:r>
    </w:p>
    <w:p w14:paraId="39029526" w14:textId="67D8E947" w:rsidR="00697748" w:rsidRPr="000A2601" w:rsidRDefault="00697748" w:rsidP="00F17505">
      <w:pPr>
        <w:pStyle w:val="Standard"/>
        <w:numPr>
          <w:ilvl w:val="1"/>
          <w:numId w:val="40"/>
        </w:numPr>
        <w:spacing w:line="276" w:lineRule="auto"/>
        <w:ind w:left="426" w:right="79" w:hanging="426"/>
        <w:jc w:val="both"/>
        <w:rPr>
          <w:rFonts w:ascii="Cambria" w:hAnsi="Cambria" w:cs="Times New Roman"/>
          <w:sz w:val="22"/>
          <w:szCs w:val="22"/>
        </w:rPr>
      </w:pPr>
      <w:r w:rsidRPr="000A2601">
        <w:rPr>
          <w:rFonts w:ascii="Cambria" w:hAnsi="Cambria" w:cs="Times New Roman"/>
          <w:sz w:val="22"/>
          <w:szCs w:val="22"/>
        </w:rPr>
        <w:lastRenderedPageBreak/>
        <w:t>W przypadku kontroli na terenie bazy transportowej Wykonawcy lub podwykonawcy, Zamawiający ma obowiązek poinformować Wykonawcę (w formie pisemnej lub za pośrednictwem wiadomości e-mail) o kontroli, najpóźniej w dniu poprzedzającym kontrolę.</w:t>
      </w:r>
    </w:p>
    <w:p w14:paraId="3320A035" w14:textId="77777777" w:rsidR="00697748" w:rsidRPr="000A2601" w:rsidRDefault="00697748" w:rsidP="00F17505">
      <w:pPr>
        <w:pStyle w:val="Standard"/>
        <w:numPr>
          <w:ilvl w:val="0"/>
          <w:numId w:val="40"/>
        </w:numPr>
        <w:spacing w:line="276" w:lineRule="auto"/>
        <w:ind w:left="426" w:right="79" w:hanging="426"/>
        <w:jc w:val="both"/>
        <w:rPr>
          <w:rFonts w:ascii="Cambria" w:hAnsi="Cambria" w:cs="Times New Roman"/>
          <w:sz w:val="22"/>
          <w:szCs w:val="22"/>
        </w:rPr>
      </w:pPr>
      <w:r w:rsidRPr="000A2601">
        <w:rPr>
          <w:rFonts w:ascii="Cambria" w:hAnsi="Cambria" w:cs="Times New Roman"/>
          <w:sz w:val="22"/>
          <w:szCs w:val="22"/>
        </w:rPr>
        <w:t>Podczas kontroli Wykonawca ma obowiązek okazać, na żądanie Zamawiającego, dokumentację związaną z działalnością objętą przedmiotem Umowy.</w:t>
      </w:r>
    </w:p>
    <w:p w14:paraId="05AEDD16" w14:textId="77777777" w:rsidR="00697748" w:rsidRPr="000A2601" w:rsidRDefault="00697748" w:rsidP="00F17505">
      <w:pPr>
        <w:pStyle w:val="Standard"/>
        <w:numPr>
          <w:ilvl w:val="0"/>
          <w:numId w:val="40"/>
        </w:numPr>
        <w:spacing w:line="276" w:lineRule="auto"/>
        <w:ind w:left="426" w:right="79" w:hanging="426"/>
        <w:jc w:val="both"/>
        <w:rPr>
          <w:rFonts w:ascii="Cambria" w:hAnsi="Cambria" w:cs="Times New Roman"/>
          <w:sz w:val="22"/>
          <w:szCs w:val="22"/>
        </w:rPr>
      </w:pPr>
      <w:r w:rsidRPr="000A2601">
        <w:rPr>
          <w:rFonts w:ascii="Cambria" w:hAnsi="Cambria" w:cs="Times New Roman"/>
          <w:sz w:val="22"/>
          <w:szCs w:val="22"/>
        </w:rPr>
        <w:t xml:space="preserve">Z przeprowadzonych kontroli Zamawiający sporządza protokół w formie pisemnej </w:t>
      </w:r>
      <w:r w:rsidR="00F17505">
        <w:rPr>
          <w:rFonts w:ascii="Cambria" w:hAnsi="Cambria" w:cs="Times New Roman"/>
          <w:sz w:val="22"/>
          <w:szCs w:val="22"/>
        </w:rPr>
        <w:br/>
      </w:r>
      <w:r w:rsidRPr="000A2601">
        <w:rPr>
          <w:rFonts w:ascii="Cambria" w:hAnsi="Cambria" w:cs="Times New Roman"/>
          <w:sz w:val="22"/>
          <w:szCs w:val="22"/>
        </w:rPr>
        <w:t>i przedstawia go do wglądu Wykonawcy.</w:t>
      </w:r>
    </w:p>
    <w:p w14:paraId="20644194" w14:textId="77777777" w:rsidR="00697748" w:rsidRPr="000A2601" w:rsidRDefault="00697748" w:rsidP="00F17505">
      <w:pPr>
        <w:spacing w:after="0"/>
        <w:ind w:hanging="425"/>
        <w:jc w:val="center"/>
        <w:rPr>
          <w:rFonts w:ascii="Cambria" w:hAnsi="Cambria" w:cs="Times New Roman"/>
          <w:b/>
          <w:bCs/>
        </w:rPr>
      </w:pPr>
    </w:p>
    <w:p w14:paraId="4134812A" w14:textId="77777777" w:rsidR="00D354EB" w:rsidRPr="000A2601" w:rsidRDefault="00D354EB" w:rsidP="00F17505">
      <w:pPr>
        <w:spacing w:after="0"/>
        <w:jc w:val="center"/>
        <w:rPr>
          <w:rFonts w:ascii="Cambria" w:hAnsi="Cambria" w:cs="Times New Roman"/>
          <w:b/>
          <w:bCs/>
        </w:rPr>
      </w:pPr>
      <w:r w:rsidRPr="000A2601">
        <w:rPr>
          <w:rFonts w:ascii="Cambria" w:hAnsi="Cambria" w:cs="Times New Roman"/>
          <w:b/>
          <w:bCs/>
        </w:rPr>
        <w:t xml:space="preserve">§ </w:t>
      </w:r>
      <w:r w:rsidR="00F17505">
        <w:rPr>
          <w:rFonts w:ascii="Cambria" w:hAnsi="Cambria" w:cs="Times New Roman"/>
          <w:b/>
          <w:bCs/>
        </w:rPr>
        <w:t>11</w:t>
      </w:r>
    </w:p>
    <w:p w14:paraId="164BFD28" w14:textId="77777777" w:rsidR="00D354EB" w:rsidRPr="000A2601" w:rsidRDefault="00D354EB" w:rsidP="00F17505">
      <w:pPr>
        <w:spacing w:after="0"/>
        <w:jc w:val="center"/>
        <w:rPr>
          <w:rFonts w:ascii="Cambria" w:hAnsi="Cambria" w:cs="Times New Roman"/>
          <w:b/>
          <w:bCs/>
        </w:rPr>
      </w:pPr>
      <w:r w:rsidRPr="000A2601">
        <w:rPr>
          <w:rFonts w:ascii="Cambria" w:hAnsi="Cambria" w:cs="Times New Roman"/>
          <w:b/>
          <w:bCs/>
        </w:rPr>
        <w:t>Kary umowne</w:t>
      </w:r>
    </w:p>
    <w:p w14:paraId="7C3B9349" w14:textId="77777777" w:rsidR="00D354EB" w:rsidRPr="000A2601" w:rsidRDefault="00D354EB" w:rsidP="00F17505">
      <w:pPr>
        <w:numPr>
          <w:ilvl w:val="0"/>
          <w:numId w:val="11"/>
        </w:numPr>
        <w:spacing w:after="0"/>
        <w:jc w:val="both"/>
        <w:rPr>
          <w:rFonts w:ascii="Cambria" w:hAnsi="Cambria" w:cs="Times New Roman"/>
        </w:rPr>
      </w:pPr>
      <w:r w:rsidRPr="000A2601">
        <w:rPr>
          <w:rFonts w:ascii="Cambria" w:hAnsi="Cambria" w:cs="Times New Roman"/>
        </w:rPr>
        <w:t>Wykonawca zapłaci Zamawiającemu kary umowne:</w:t>
      </w:r>
    </w:p>
    <w:p w14:paraId="403633C3" w14:textId="77777777" w:rsidR="00E72881" w:rsidRPr="00E72881" w:rsidRDefault="00E72881" w:rsidP="00E72881">
      <w:pPr>
        <w:pStyle w:val="Akapitzlist"/>
        <w:widowControl w:val="0"/>
        <w:numPr>
          <w:ilvl w:val="0"/>
          <w:numId w:val="12"/>
        </w:numPr>
        <w:suppressAutoHyphens/>
        <w:spacing w:after="0" w:line="240" w:lineRule="auto"/>
        <w:ind w:left="714" w:hanging="357"/>
        <w:contextualSpacing w:val="0"/>
        <w:jc w:val="both"/>
        <w:rPr>
          <w:rFonts w:asciiTheme="majorHAnsi" w:eastAsia="Tahoma" w:hAnsiTheme="majorHAnsi" w:cs="Times New Roman"/>
          <w:kern w:val="2"/>
        </w:rPr>
      </w:pPr>
      <w:r w:rsidRPr="00F14704">
        <w:rPr>
          <w:rFonts w:asciiTheme="majorHAnsi" w:eastAsia="Tahoma" w:hAnsiTheme="majorHAnsi" w:cs="Times New Roman"/>
          <w:kern w:val="2"/>
        </w:rPr>
        <w:t xml:space="preserve">za zwłokę w odbiorze odpadów w stosunku do harmonogramu - w wysokości </w:t>
      </w:r>
      <w:r w:rsidRPr="00E72881">
        <w:rPr>
          <w:rFonts w:asciiTheme="majorHAnsi" w:eastAsia="Tahoma" w:hAnsiTheme="majorHAnsi" w:cs="Times New Roman"/>
          <w:kern w:val="2"/>
        </w:rPr>
        <w:t>200,00 zł  za każdy dzień zwłoki w odbiorze odpadów od właściciela nieruchomości,</w:t>
      </w:r>
    </w:p>
    <w:p w14:paraId="7A6C9D1F" w14:textId="77777777" w:rsidR="00E72881" w:rsidRPr="00E72881" w:rsidRDefault="00E72881" w:rsidP="00E72881">
      <w:pPr>
        <w:pStyle w:val="Akapitzlist"/>
        <w:widowControl w:val="0"/>
        <w:numPr>
          <w:ilvl w:val="0"/>
          <w:numId w:val="12"/>
        </w:numPr>
        <w:suppressAutoHyphens/>
        <w:spacing w:after="0" w:line="240" w:lineRule="auto"/>
        <w:ind w:left="714" w:hanging="357"/>
        <w:contextualSpacing w:val="0"/>
        <w:jc w:val="both"/>
        <w:rPr>
          <w:rFonts w:asciiTheme="majorHAnsi" w:eastAsia="Tahoma" w:hAnsiTheme="majorHAnsi" w:cs="Times New Roman"/>
          <w:kern w:val="2"/>
        </w:rPr>
      </w:pPr>
      <w:r w:rsidRPr="00E72881">
        <w:rPr>
          <w:rFonts w:asciiTheme="majorHAnsi" w:eastAsia="Tahoma" w:hAnsiTheme="majorHAnsi" w:cs="Times New Roman"/>
          <w:kern w:val="2"/>
        </w:rPr>
        <w:t>za zwłokę w odbiorze odpadów z PSZOK - w wysokości 1 000,00 zł za każdy dzień zwłoki w stosunku do terminu 2 dni roboczych od otrzymania zgłoszenia od obsługi PSZOK lub pracownika Zamawiającego,</w:t>
      </w:r>
    </w:p>
    <w:p w14:paraId="33D4B3EF" w14:textId="77777777" w:rsidR="00E72881" w:rsidRPr="00E72881" w:rsidRDefault="00E72881" w:rsidP="00E72881">
      <w:pPr>
        <w:pStyle w:val="Akapitzlist"/>
        <w:widowControl w:val="0"/>
        <w:numPr>
          <w:ilvl w:val="0"/>
          <w:numId w:val="12"/>
        </w:numPr>
        <w:suppressAutoHyphens/>
        <w:spacing w:after="0" w:line="240" w:lineRule="auto"/>
        <w:ind w:left="714" w:hanging="357"/>
        <w:contextualSpacing w:val="0"/>
        <w:jc w:val="both"/>
        <w:rPr>
          <w:rFonts w:asciiTheme="majorHAnsi" w:eastAsia="Tahoma" w:hAnsiTheme="majorHAnsi" w:cs="Times New Roman"/>
          <w:kern w:val="2"/>
        </w:rPr>
      </w:pPr>
      <w:r w:rsidRPr="00E72881">
        <w:rPr>
          <w:rFonts w:asciiTheme="majorHAnsi" w:eastAsia="Tahoma" w:hAnsiTheme="majorHAnsi" w:cs="Times New Roman"/>
          <w:kern w:val="2"/>
        </w:rPr>
        <w:t>za zwłokę w dostarczeniu worków foliowych - w wysokości 200,00 zł za każdy dzień zwłoki,</w:t>
      </w:r>
    </w:p>
    <w:p w14:paraId="4F07A7A1" w14:textId="77777777" w:rsidR="00E72881" w:rsidRDefault="00D354EB" w:rsidP="00E72881">
      <w:pPr>
        <w:numPr>
          <w:ilvl w:val="0"/>
          <w:numId w:val="12"/>
        </w:numPr>
        <w:spacing w:after="0" w:line="240" w:lineRule="auto"/>
        <w:ind w:left="714" w:hanging="357"/>
        <w:jc w:val="both"/>
        <w:rPr>
          <w:rFonts w:ascii="Cambria" w:hAnsi="Cambria" w:cs="Times New Roman"/>
        </w:rPr>
      </w:pPr>
      <w:r w:rsidRPr="000A2601">
        <w:rPr>
          <w:rFonts w:ascii="Cambria" w:hAnsi="Cambria" w:cs="Times New Roman"/>
        </w:rPr>
        <w:t xml:space="preserve">za każdy przypadek naruszenia harmonogramu odbierania odpadów, za wyjątkiem sytuacji, gdy zmiana harmonogramu była uzgodniona z Zamawiającym </w:t>
      </w:r>
      <w:r w:rsidR="003178F4" w:rsidRPr="000A2601">
        <w:rPr>
          <w:rFonts w:ascii="Cambria" w:hAnsi="Cambria" w:cs="Times New Roman"/>
        </w:rPr>
        <w:t>–</w:t>
      </w:r>
      <w:r w:rsidRPr="000A2601">
        <w:rPr>
          <w:rFonts w:ascii="Cambria" w:hAnsi="Cambria" w:cs="Times New Roman"/>
        </w:rPr>
        <w:t xml:space="preserve"> w wysokości </w:t>
      </w:r>
      <w:r w:rsidR="00624A4C" w:rsidRPr="000A2601">
        <w:rPr>
          <w:rFonts w:ascii="Cambria" w:hAnsi="Cambria" w:cs="Times New Roman"/>
        </w:rPr>
        <w:t>5</w:t>
      </w:r>
      <w:r w:rsidRPr="000A2601">
        <w:rPr>
          <w:rFonts w:ascii="Cambria" w:hAnsi="Cambria" w:cs="Times New Roman"/>
        </w:rPr>
        <w:t>00</w:t>
      </w:r>
      <w:r w:rsidR="00F14704">
        <w:rPr>
          <w:rFonts w:ascii="Cambria" w:hAnsi="Cambria" w:cs="Times New Roman"/>
        </w:rPr>
        <w:t>,00</w:t>
      </w:r>
      <w:r w:rsidRPr="000A2601">
        <w:rPr>
          <w:rFonts w:ascii="Cambria" w:hAnsi="Cambria" w:cs="Times New Roman"/>
        </w:rPr>
        <w:t xml:space="preserve"> zł;</w:t>
      </w:r>
    </w:p>
    <w:p w14:paraId="5D8410A6" w14:textId="77777777" w:rsidR="00E72881" w:rsidRDefault="00E72881" w:rsidP="00E72881">
      <w:pPr>
        <w:numPr>
          <w:ilvl w:val="0"/>
          <w:numId w:val="12"/>
        </w:numPr>
        <w:spacing w:after="0" w:line="240" w:lineRule="auto"/>
        <w:ind w:left="714" w:hanging="357"/>
        <w:jc w:val="both"/>
        <w:rPr>
          <w:rFonts w:ascii="Cambria" w:hAnsi="Cambria" w:cs="Times New Roman"/>
        </w:rPr>
      </w:pPr>
      <w:r w:rsidRPr="00E72881">
        <w:rPr>
          <w:rFonts w:asciiTheme="majorHAnsi" w:eastAsia="Tahoma" w:hAnsiTheme="majorHAnsi" w:cs="Times New Roman"/>
        </w:rPr>
        <w:t xml:space="preserve">za brak uzgodnienia z Zamawiającym harmonogramu odbioru odpadów w wysokości </w:t>
      </w:r>
      <w:r w:rsidRPr="00E72881">
        <w:rPr>
          <w:rFonts w:asciiTheme="majorHAnsi" w:eastAsia="Tahoma" w:hAnsiTheme="majorHAnsi" w:cs="Times New Roman"/>
          <w:bCs/>
        </w:rPr>
        <w:t>1 000,00 zł,</w:t>
      </w:r>
    </w:p>
    <w:p w14:paraId="1AE76085" w14:textId="1AEBE74F" w:rsidR="00E72881" w:rsidRPr="00E44A92" w:rsidRDefault="00E72881" w:rsidP="00E44A92">
      <w:pPr>
        <w:numPr>
          <w:ilvl w:val="0"/>
          <w:numId w:val="12"/>
        </w:numPr>
        <w:spacing w:after="0" w:line="240" w:lineRule="auto"/>
        <w:ind w:left="714" w:hanging="357"/>
        <w:jc w:val="both"/>
        <w:rPr>
          <w:rFonts w:ascii="Cambria" w:hAnsi="Cambria" w:cs="Times New Roman"/>
        </w:rPr>
      </w:pPr>
      <w:r w:rsidRPr="00E72881">
        <w:rPr>
          <w:rFonts w:asciiTheme="majorHAnsi" w:eastAsia="Tahoma" w:hAnsiTheme="majorHAnsi" w:cs="Times New Roman"/>
          <w:kern w:val="2"/>
        </w:rPr>
        <w:t xml:space="preserve">za zwłokę w dostarczeniu uzgodnionego harmonogramu - w wysokości </w:t>
      </w:r>
      <w:r w:rsidRPr="00E72881">
        <w:rPr>
          <w:rFonts w:asciiTheme="majorHAnsi" w:eastAsia="Tahoma" w:hAnsiTheme="majorHAnsi" w:cs="Times New Roman"/>
          <w:bCs/>
          <w:kern w:val="2"/>
        </w:rPr>
        <w:t>100,00 zł</w:t>
      </w:r>
      <w:r w:rsidRPr="00E72881">
        <w:rPr>
          <w:rFonts w:asciiTheme="majorHAnsi" w:eastAsia="Tahoma" w:hAnsiTheme="majorHAnsi" w:cs="Times New Roman"/>
          <w:kern w:val="2"/>
        </w:rPr>
        <w:t xml:space="preserve"> za każdy dzień zwłoki,</w:t>
      </w:r>
    </w:p>
    <w:p w14:paraId="65E352B2" w14:textId="39C59099" w:rsidR="00D354EB" w:rsidRPr="00350E5B" w:rsidRDefault="00D354EB" w:rsidP="00E72881">
      <w:pPr>
        <w:numPr>
          <w:ilvl w:val="0"/>
          <w:numId w:val="12"/>
        </w:numPr>
        <w:spacing w:after="0" w:line="240" w:lineRule="auto"/>
        <w:ind w:left="714" w:hanging="357"/>
        <w:jc w:val="both"/>
        <w:rPr>
          <w:rFonts w:asciiTheme="majorHAnsi" w:hAnsiTheme="majorHAnsi" w:cs="Times New Roman"/>
        </w:rPr>
      </w:pPr>
      <w:r w:rsidRPr="00350E5B">
        <w:rPr>
          <w:rFonts w:asciiTheme="majorHAnsi" w:hAnsiTheme="majorHAnsi" w:cs="Times New Roman"/>
        </w:rPr>
        <w:t xml:space="preserve">za każdą zgłoszoną, a niezrealizowaną reklamację w przeciągu 3 dni od zgłoszenia </w:t>
      </w:r>
      <w:r w:rsidR="003178F4" w:rsidRPr="00350E5B">
        <w:rPr>
          <w:rFonts w:asciiTheme="majorHAnsi" w:hAnsiTheme="majorHAnsi" w:cs="Times New Roman"/>
        </w:rPr>
        <w:t>–</w:t>
      </w:r>
      <w:r w:rsidRPr="00350E5B">
        <w:rPr>
          <w:rFonts w:asciiTheme="majorHAnsi" w:hAnsiTheme="majorHAnsi" w:cs="Times New Roman"/>
        </w:rPr>
        <w:t xml:space="preserve"> </w:t>
      </w:r>
      <w:r w:rsidR="003178F4" w:rsidRPr="00350E5B">
        <w:rPr>
          <w:rFonts w:asciiTheme="majorHAnsi" w:hAnsiTheme="majorHAnsi" w:cs="Times New Roman"/>
        </w:rPr>
        <w:br/>
      </w:r>
      <w:r w:rsidRPr="00350E5B">
        <w:rPr>
          <w:rFonts w:asciiTheme="majorHAnsi" w:hAnsiTheme="majorHAnsi" w:cs="Times New Roman"/>
        </w:rPr>
        <w:t xml:space="preserve">w wysokości </w:t>
      </w:r>
      <w:r w:rsidR="00F14704" w:rsidRPr="00350E5B">
        <w:rPr>
          <w:rFonts w:asciiTheme="majorHAnsi" w:hAnsiTheme="majorHAnsi" w:cs="Times New Roman"/>
        </w:rPr>
        <w:t>5</w:t>
      </w:r>
      <w:r w:rsidR="00624A4C" w:rsidRPr="00350E5B">
        <w:rPr>
          <w:rFonts w:asciiTheme="majorHAnsi" w:hAnsiTheme="majorHAnsi" w:cs="Times New Roman"/>
        </w:rPr>
        <w:t>0</w:t>
      </w:r>
      <w:r w:rsidRPr="00350E5B">
        <w:rPr>
          <w:rFonts w:asciiTheme="majorHAnsi" w:hAnsiTheme="majorHAnsi" w:cs="Times New Roman"/>
        </w:rPr>
        <w:t>0</w:t>
      </w:r>
      <w:r w:rsidR="00F14704" w:rsidRPr="00350E5B">
        <w:rPr>
          <w:rFonts w:asciiTheme="majorHAnsi" w:hAnsiTheme="majorHAnsi" w:cs="Times New Roman"/>
        </w:rPr>
        <w:t xml:space="preserve">,00 </w:t>
      </w:r>
      <w:r w:rsidRPr="00350E5B">
        <w:rPr>
          <w:rFonts w:asciiTheme="majorHAnsi" w:hAnsiTheme="majorHAnsi" w:cs="Times New Roman"/>
        </w:rPr>
        <w:t>zł;</w:t>
      </w:r>
    </w:p>
    <w:p w14:paraId="2F339512" w14:textId="63916E10" w:rsidR="00F14704" w:rsidRPr="00350E5B" w:rsidRDefault="00D354EB" w:rsidP="00E72881">
      <w:pPr>
        <w:numPr>
          <w:ilvl w:val="0"/>
          <w:numId w:val="12"/>
        </w:numPr>
        <w:spacing w:after="0" w:line="240" w:lineRule="auto"/>
        <w:ind w:left="714" w:hanging="357"/>
        <w:jc w:val="both"/>
        <w:rPr>
          <w:rFonts w:asciiTheme="majorHAnsi" w:eastAsia="Tahoma" w:hAnsiTheme="majorHAnsi" w:cs="Times New Roman"/>
          <w:kern w:val="2"/>
        </w:rPr>
      </w:pPr>
      <w:r w:rsidRPr="00350E5B">
        <w:rPr>
          <w:rFonts w:asciiTheme="majorHAnsi" w:hAnsiTheme="majorHAnsi" w:cs="Times New Roman"/>
        </w:rPr>
        <w:t xml:space="preserve">za odstąpienie od umowy przez Zamawiającego lub Wykonawcę, z przyczyn leżących po stronie Wykonawcy </w:t>
      </w:r>
      <w:r w:rsidR="003178F4" w:rsidRPr="00350E5B">
        <w:rPr>
          <w:rFonts w:asciiTheme="majorHAnsi" w:hAnsiTheme="majorHAnsi" w:cs="Times New Roman"/>
        </w:rPr>
        <w:t>–</w:t>
      </w:r>
      <w:r w:rsidRPr="00350E5B">
        <w:rPr>
          <w:rFonts w:asciiTheme="majorHAnsi" w:hAnsiTheme="majorHAnsi" w:cs="Times New Roman"/>
        </w:rPr>
        <w:t xml:space="preserve"> w wysokości </w:t>
      </w:r>
      <w:r w:rsidR="00F14704" w:rsidRPr="00350E5B">
        <w:rPr>
          <w:rFonts w:asciiTheme="majorHAnsi" w:hAnsiTheme="majorHAnsi" w:cs="Times New Roman"/>
        </w:rPr>
        <w:t>2</w:t>
      </w:r>
      <w:r w:rsidRPr="00350E5B">
        <w:rPr>
          <w:rFonts w:asciiTheme="majorHAnsi" w:hAnsiTheme="majorHAnsi" w:cs="Times New Roman"/>
        </w:rPr>
        <w:t xml:space="preserve">0 %, wynagrodzenia brutto, określonego </w:t>
      </w:r>
      <w:r w:rsidR="003178F4" w:rsidRPr="00350E5B">
        <w:rPr>
          <w:rFonts w:asciiTheme="majorHAnsi" w:hAnsiTheme="majorHAnsi" w:cs="Times New Roman"/>
        </w:rPr>
        <w:br/>
      </w:r>
      <w:r w:rsidRPr="00350E5B">
        <w:rPr>
          <w:rFonts w:asciiTheme="majorHAnsi" w:hAnsiTheme="majorHAnsi" w:cs="Times New Roman"/>
        </w:rPr>
        <w:t>w umowie</w:t>
      </w:r>
      <w:r w:rsidR="00E72881" w:rsidRPr="00350E5B">
        <w:rPr>
          <w:rFonts w:asciiTheme="majorHAnsi" w:hAnsiTheme="majorHAnsi" w:cs="Times New Roman"/>
        </w:rPr>
        <w:t>;</w:t>
      </w:r>
    </w:p>
    <w:p w14:paraId="68EAAFD9" w14:textId="77777777" w:rsidR="00F14704" w:rsidRPr="00350E5B" w:rsidRDefault="00F14704" w:rsidP="00E72881">
      <w:pPr>
        <w:pStyle w:val="Akapitzlist"/>
        <w:widowControl w:val="0"/>
        <w:numPr>
          <w:ilvl w:val="0"/>
          <w:numId w:val="12"/>
        </w:numPr>
        <w:suppressAutoHyphens/>
        <w:spacing w:after="0" w:line="240" w:lineRule="auto"/>
        <w:ind w:left="714" w:hanging="357"/>
        <w:contextualSpacing w:val="0"/>
        <w:jc w:val="both"/>
        <w:rPr>
          <w:rFonts w:asciiTheme="majorHAnsi" w:eastAsia="Tahoma" w:hAnsiTheme="majorHAnsi" w:cs="Times New Roman"/>
          <w:bCs/>
          <w:kern w:val="2"/>
        </w:rPr>
      </w:pPr>
      <w:r w:rsidRPr="00350E5B">
        <w:rPr>
          <w:rFonts w:asciiTheme="majorHAnsi" w:eastAsia="Tahoma" w:hAnsiTheme="majorHAnsi" w:cs="Times New Roman"/>
          <w:kern w:val="2"/>
        </w:rPr>
        <w:t xml:space="preserve">za każdy przypadek wykonywania przedmiotu umowy bez GPS lub bez sprawnego systemu GPS - w wysokości </w:t>
      </w:r>
      <w:r w:rsidRPr="00350E5B">
        <w:rPr>
          <w:rFonts w:asciiTheme="majorHAnsi" w:eastAsia="Tahoma" w:hAnsiTheme="majorHAnsi" w:cs="Times New Roman"/>
          <w:bCs/>
          <w:kern w:val="2"/>
        </w:rPr>
        <w:t>10 000,00 zł;</w:t>
      </w:r>
    </w:p>
    <w:p w14:paraId="0E690FA5" w14:textId="77777777" w:rsidR="00F14704" w:rsidRPr="00350E5B" w:rsidRDefault="00F14704" w:rsidP="00E72881">
      <w:pPr>
        <w:pStyle w:val="Akapitzlist"/>
        <w:widowControl w:val="0"/>
        <w:numPr>
          <w:ilvl w:val="0"/>
          <w:numId w:val="12"/>
        </w:numPr>
        <w:suppressAutoHyphens/>
        <w:spacing w:after="0" w:line="240" w:lineRule="auto"/>
        <w:ind w:left="714" w:hanging="357"/>
        <w:contextualSpacing w:val="0"/>
        <w:jc w:val="both"/>
        <w:rPr>
          <w:rFonts w:asciiTheme="majorHAnsi" w:hAnsiTheme="majorHAnsi" w:cs="Times New Roman"/>
          <w:bCs/>
        </w:rPr>
      </w:pPr>
      <w:r w:rsidRPr="00350E5B">
        <w:rPr>
          <w:rFonts w:asciiTheme="majorHAnsi" w:eastAsia="Tahoma" w:hAnsiTheme="majorHAnsi" w:cs="Times New Roman"/>
          <w:kern w:val="2"/>
        </w:rPr>
        <w:t xml:space="preserve">za każdy przypadek stwierdzenia, że waga odpadów była zawyżana, np. przez ważenie odpadów z kierowcą, osobami obsługującymi śmieciarkę lub pozostawionymi w pojeździe rzeczami nie stanowiącymi wyposażenie pojazdu - w wysokości </w:t>
      </w:r>
      <w:r w:rsidRPr="00350E5B">
        <w:rPr>
          <w:rFonts w:asciiTheme="majorHAnsi" w:eastAsia="Tahoma" w:hAnsiTheme="majorHAnsi" w:cs="Times New Roman"/>
          <w:bCs/>
          <w:kern w:val="2"/>
        </w:rPr>
        <w:t>1000,00 zł,</w:t>
      </w:r>
    </w:p>
    <w:p w14:paraId="6F89F16C" w14:textId="04A04604" w:rsidR="00F14704" w:rsidRPr="00350E5B" w:rsidRDefault="00F14704" w:rsidP="00E72881">
      <w:pPr>
        <w:pStyle w:val="Akapitzlist"/>
        <w:widowControl w:val="0"/>
        <w:numPr>
          <w:ilvl w:val="0"/>
          <w:numId w:val="12"/>
        </w:numPr>
        <w:suppressAutoHyphens/>
        <w:spacing w:after="0" w:line="240" w:lineRule="auto"/>
        <w:ind w:left="714" w:hanging="357"/>
        <w:contextualSpacing w:val="0"/>
        <w:jc w:val="both"/>
        <w:rPr>
          <w:rFonts w:asciiTheme="majorHAnsi" w:hAnsiTheme="majorHAnsi" w:cs="Times New Roman"/>
        </w:rPr>
      </w:pPr>
      <w:r w:rsidRPr="00350E5B">
        <w:rPr>
          <w:rFonts w:asciiTheme="majorHAnsi" w:hAnsiTheme="majorHAnsi" w:cs="Times New Roman"/>
        </w:rPr>
        <w:t xml:space="preserve">za każdy przypadek naruszenia obowiązków w zakresie zatrudnienia przez Wykonawcę na podstawie umowy o pracę osób wykonujących czynności w zakresie określonym </w:t>
      </w:r>
      <w:r w:rsidRPr="00350E5B">
        <w:rPr>
          <w:rFonts w:asciiTheme="majorHAnsi" w:hAnsiTheme="majorHAnsi" w:cs="Times New Roman"/>
        </w:rPr>
        <w:br/>
        <w:t xml:space="preserve">w </w:t>
      </w:r>
      <w:r w:rsidR="008F2DA7" w:rsidRPr="00350E5B">
        <w:rPr>
          <w:rFonts w:asciiTheme="majorHAnsi" w:hAnsiTheme="majorHAnsi" w:cs="Times New Roman"/>
        </w:rPr>
        <w:t>niniejszej umowie</w:t>
      </w:r>
      <w:r w:rsidRPr="00350E5B">
        <w:rPr>
          <w:rFonts w:asciiTheme="majorHAnsi" w:hAnsiTheme="majorHAnsi" w:cs="Times New Roman"/>
        </w:rPr>
        <w:t xml:space="preserve"> - w wysokości 5 000,00 zł,</w:t>
      </w:r>
    </w:p>
    <w:p w14:paraId="19FFBD30" w14:textId="67A41DA7" w:rsidR="00F14704" w:rsidRPr="00350E5B" w:rsidRDefault="00F14704" w:rsidP="00E72881">
      <w:pPr>
        <w:pStyle w:val="Akapitzlist"/>
        <w:widowControl w:val="0"/>
        <w:numPr>
          <w:ilvl w:val="0"/>
          <w:numId w:val="12"/>
        </w:numPr>
        <w:suppressAutoHyphens/>
        <w:spacing w:after="0" w:line="240" w:lineRule="auto"/>
        <w:ind w:left="714" w:hanging="357"/>
        <w:contextualSpacing w:val="0"/>
        <w:jc w:val="both"/>
        <w:rPr>
          <w:rFonts w:asciiTheme="majorHAnsi" w:eastAsia="Tahoma" w:hAnsiTheme="majorHAnsi" w:cs="Times New Roman"/>
          <w:kern w:val="2"/>
        </w:rPr>
      </w:pPr>
      <w:r w:rsidRPr="00350E5B">
        <w:rPr>
          <w:rFonts w:asciiTheme="majorHAnsi" w:hAnsiTheme="majorHAnsi" w:cs="Times New Roman"/>
        </w:rPr>
        <w:t xml:space="preserve">za każdy przypadek niedopuszczenia lub utrudnienia Zamawiającemu wykonywania kontroli w zakresie realizacji obowiązków zatrudnienia przez Wykonawcę na podstawie umowy o pracę osób wykonujących czynności </w:t>
      </w:r>
      <w:r w:rsidR="008F2DA7" w:rsidRPr="00350E5B">
        <w:rPr>
          <w:rFonts w:asciiTheme="majorHAnsi" w:hAnsiTheme="majorHAnsi" w:cs="Times New Roman"/>
        </w:rPr>
        <w:t>okre</w:t>
      </w:r>
      <w:r w:rsidR="00E44A92" w:rsidRPr="00350E5B">
        <w:rPr>
          <w:rFonts w:asciiTheme="majorHAnsi" w:hAnsiTheme="majorHAnsi" w:cs="Times New Roman"/>
        </w:rPr>
        <w:t>ślone w niniejszej umowie</w:t>
      </w:r>
      <w:r w:rsidRPr="00350E5B">
        <w:rPr>
          <w:rFonts w:asciiTheme="majorHAnsi" w:hAnsiTheme="majorHAnsi" w:cs="Times New Roman"/>
        </w:rPr>
        <w:t xml:space="preserve"> – w wysokości 5 000,00 zł,</w:t>
      </w:r>
    </w:p>
    <w:p w14:paraId="24113397" w14:textId="1BDFD78E" w:rsidR="00F14704" w:rsidRPr="00350E5B" w:rsidRDefault="00F14704" w:rsidP="00E72881">
      <w:pPr>
        <w:pStyle w:val="Akapitzlist"/>
        <w:widowControl w:val="0"/>
        <w:numPr>
          <w:ilvl w:val="0"/>
          <w:numId w:val="12"/>
        </w:numPr>
        <w:suppressAutoHyphens/>
        <w:spacing w:after="0" w:line="240" w:lineRule="auto"/>
        <w:ind w:left="714" w:hanging="357"/>
        <w:contextualSpacing w:val="0"/>
        <w:jc w:val="both"/>
        <w:rPr>
          <w:rFonts w:asciiTheme="majorHAnsi" w:eastAsia="Tahoma" w:hAnsiTheme="majorHAnsi" w:cs="Times New Roman"/>
          <w:kern w:val="2"/>
        </w:rPr>
      </w:pPr>
      <w:r w:rsidRPr="00350E5B">
        <w:rPr>
          <w:rFonts w:asciiTheme="majorHAnsi" w:eastAsia="Tahoma" w:hAnsiTheme="majorHAnsi" w:cs="Times New Roman"/>
          <w:kern w:val="2"/>
        </w:rPr>
        <w:t>za brak zgłoszenia Zamawiającemu awarii pojazdów, która ma wpływ na właściwą realizację umowy lub wzbudza wątpliwość co do właściwej realizacji usługi – w wysokości 1000,00 zł,</w:t>
      </w:r>
    </w:p>
    <w:p w14:paraId="42F4F5B5" w14:textId="301D8AC3" w:rsidR="00F14704" w:rsidRPr="00350E5B" w:rsidRDefault="00F14704" w:rsidP="00E72881">
      <w:pPr>
        <w:pStyle w:val="Akapitzlist"/>
        <w:widowControl w:val="0"/>
        <w:numPr>
          <w:ilvl w:val="0"/>
          <w:numId w:val="12"/>
        </w:numPr>
        <w:suppressAutoHyphens/>
        <w:spacing w:after="0" w:line="240" w:lineRule="auto"/>
        <w:ind w:left="714" w:hanging="357"/>
        <w:contextualSpacing w:val="0"/>
        <w:jc w:val="both"/>
        <w:rPr>
          <w:rFonts w:asciiTheme="majorHAnsi" w:eastAsia="Tahoma" w:hAnsiTheme="majorHAnsi" w:cs="Times New Roman"/>
          <w:kern w:val="2"/>
        </w:rPr>
      </w:pPr>
      <w:r w:rsidRPr="00350E5B">
        <w:rPr>
          <w:rFonts w:asciiTheme="majorHAnsi" w:eastAsia="Tahoma" w:hAnsiTheme="majorHAnsi" w:cs="Times New Roman"/>
          <w:kern w:val="2"/>
        </w:rPr>
        <w:t>Wykonawca zobowiązany jest do zapłaty na rzecz Z</w:t>
      </w:r>
      <w:r w:rsidR="00E44A92" w:rsidRPr="00350E5B">
        <w:rPr>
          <w:rFonts w:asciiTheme="majorHAnsi" w:eastAsia="Tahoma" w:hAnsiTheme="majorHAnsi" w:cs="Times New Roman"/>
          <w:kern w:val="2"/>
        </w:rPr>
        <w:t>a</w:t>
      </w:r>
      <w:r w:rsidRPr="00350E5B">
        <w:rPr>
          <w:rFonts w:asciiTheme="majorHAnsi" w:eastAsia="Tahoma" w:hAnsiTheme="majorHAnsi" w:cs="Times New Roman"/>
          <w:kern w:val="2"/>
        </w:rPr>
        <w:t>mawiającego kary umownej</w:t>
      </w:r>
      <w:r w:rsidRPr="00350E5B">
        <w:rPr>
          <w:rFonts w:asciiTheme="majorHAnsi" w:eastAsia="Tahoma" w:hAnsiTheme="majorHAnsi" w:cs="Times New Roman"/>
          <w:kern w:val="2"/>
        </w:rPr>
        <w:br/>
        <w:t xml:space="preserve">w przypadku nieosiągnięcia wymaganych zgodnie z § 1, ust. 5 pkt. </w:t>
      </w:r>
      <w:r w:rsidR="00E44A92" w:rsidRPr="00350E5B">
        <w:rPr>
          <w:rFonts w:asciiTheme="majorHAnsi" w:eastAsia="Tahoma" w:hAnsiTheme="majorHAnsi" w:cs="Times New Roman"/>
          <w:kern w:val="2"/>
        </w:rPr>
        <w:t>E)</w:t>
      </w:r>
      <w:r w:rsidRPr="00350E5B">
        <w:rPr>
          <w:rFonts w:asciiTheme="majorHAnsi" w:eastAsia="Tahoma" w:hAnsiTheme="majorHAnsi" w:cs="Times New Roman"/>
          <w:kern w:val="2"/>
        </w:rPr>
        <w:t xml:space="preserve"> umowy poziomów recyklingu i przygotowania do ponownego użycia i odzysku w poszczególnych latach,</w:t>
      </w:r>
      <w:r w:rsidRPr="00350E5B">
        <w:rPr>
          <w:rFonts w:asciiTheme="majorHAnsi" w:eastAsia="Tahoma" w:hAnsiTheme="majorHAnsi" w:cs="Times New Roman"/>
          <w:kern w:val="2"/>
        </w:rPr>
        <w:br/>
        <w:t xml:space="preserve">w wysokości przewidzianej przepisami prawa dla gminy </w:t>
      </w:r>
      <w:r w:rsidR="00350E5B">
        <w:rPr>
          <w:rFonts w:asciiTheme="majorHAnsi" w:eastAsia="Tahoma" w:hAnsiTheme="majorHAnsi" w:cs="Times New Roman"/>
          <w:kern w:val="2"/>
        </w:rPr>
        <w:t>Serokomla</w:t>
      </w:r>
      <w:r w:rsidRPr="00350E5B">
        <w:rPr>
          <w:rFonts w:asciiTheme="majorHAnsi" w:eastAsia="Tahoma" w:hAnsiTheme="majorHAnsi" w:cs="Times New Roman"/>
          <w:kern w:val="2"/>
        </w:rPr>
        <w:t xml:space="preserve"> za niewywiązanie się z tego obowiązku.</w:t>
      </w:r>
    </w:p>
    <w:p w14:paraId="31CF1431" w14:textId="4EABB824" w:rsidR="00F14704" w:rsidRPr="00350E5B" w:rsidRDefault="00E44A92" w:rsidP="00E44A92">
      <w:pPr>
        <w:pStyle w:val="Akapitzlist"/>
        <w:widowControl w:val="0"/>
        <w:numPr>
          <w:ilvl w:val="0"/>
          <w:numId w:val="12"/>
        </w:numPr>
        <w:suppressAutoHyphens/>
        <w:spacing w:after="0" w:line="240" w:lineRule="auto"/>
        <w:ind w:left="714" w:hanging="357"/>
        <w:contextualSpacing w:val="0"/>
        <w:jc w:val="both"/>
        <w:rPr>
          <w:rFonts w:asciiTheme="majorHAnsi" w:eastAsia="Tahoma" w:hAnsiTheme="majorHAnsi" w:cs="Times New Roman"/>
        </w:rPr>
      </w:pPr>
      <w:r w:rsidRPr="00350E5B">
        <w:rPr>
          <w:rFonts w:asciiTheme="majorHAnsi" w:eastAsia="Tahoma" w:hAnsiTheme="majorHAnsi" w:cs="Times New Roman"/>
          <w:kern w:val="2"/>
        </w:rPr>
        <w:t>w</w:t>
      </w:r>
      <w:r w:rsidR="00F14704" w:rsidRPr="00350E5B">
        <w:rPr>
          <w:rFonts w:asciiTheme="majorHAnsi" w:eastAsia="Tahoma" w:hAnsiTheme="majorHAnsi" w:cs="Times New Roman"/>
          <w:kern w:val="2"/>
        </w:rPr>
        <w:t xml:space="preserve"> wysokości </w:t>
      </w:r>
      <w:r w:rsidR="00F14704" w:rsidRPr="00350E5B">
        <w:rPr>
          <w:rFonts w:asciiTheme="majorHAnsi" w:eastAsia="Tahoma" w:hAnsiTheme="majorHAnsi" w:cs="Times New Roman"/>
          <w:b/>
          <w:bCs/>
          <w:kern w:val="2"/>
        </w:rPr>
        <w:t>100,00</w:t>
      </w:r>
      <w:r w:rsidR="00F14704" w:rsidRPr="00350E5B">
        <w:rPr>
          <w:rFonts w:asciiTheme="majorHAnsi" w:eastAsia="Tahoma" w:hAnsiTheme="majorHAnsi" w:cs="Times New Roman"/>
          <w:kern w:val="2"/>
        </w:rPr>
        <w:t xml:space="preserve"> </w:t>
      </w:r>
      <w:r w:rsidR="00F14704" w:rsidRPr="00350E5B">
        <w:rPr>
          <w:rFonts w:asciiTheme="majorHAnsi" w:eastAsia="Tahoma" w:hAnsiTheme="majorHAnsi" w:cs="Times New Roman"/>
          <w:b/>
          <w:bCs/>
          <w:kern w:val="2"/>
        </w:rPr>
        <w:t>zł</w:t>
      </w:r>
      <w:r w:rsidR="00F14704" w:rsidRPr="00350E5B">
        <w:rPr>
          <w:rFonts w:asciiTheme="majorHAnsi" w:eastAsia="Tahoma" w:hAnsiTheme="majorHAnsi" w:cs="Times New Roman"/>
          <w:kern w:val="2"/>
        </w:rPr>
        <w:t xml:space="preserve"> z każdy dzień niemożności nawiązania kontaktów roboczych za pomocą </w:t>
      </w:r>
      <w:bookmarkStart w:id="3" w:name="_Hlk87966214"/>
      <w:r w:rsidR="00F14704" w:rsidRPr="00350E5B">
        <w:rPr>
          <w:rFonts w:asciiTheme="majorHAnsi" w:eastAsia="Tahoma" w:hAnsiTheme="majorHAnsi" w:cs="Times New Roman"/>
          <w:kern w:val="2"/>
        </w:rPr>
        <w:t xml:space="preserve">telefonu urzędowego </w:t>
      </w:r>
      <w:bookmarkEnd w:id="3"/>
      <w:r w:rsidR="00F14704" w:rsidRPr="00350E5B">
        <w:rPr>
          <w:rFonts w:asciiTheme="majorHAnsi" w:eastAsia="Tahoma" w:hAnsiTheme="majorHAnsi" w:cs="Times New Roman"/>
          <w:kern w:val="2"/>
        </w:rPr>
        <w:t xml:space="preserve">nr………………. osobą wskazana od strony Wykonawcy </w:t>
      </w:r>
      <w:r w:rsidR="00F14704" w:rsidRPr="00350E5B">
        <w:rPr>
          <w:rFonts w:asciiTheme="majorHAnsi" w:eastAsia="Tahoma" w:hAnsiTheme="majorHAnsi" w:cs="Times New Roman"/>
          <w:kern w:val="2"/>
        </w:rPr>
        <w:lastRenderedPageBreak/>
        <w:t xml:space="preserve">wskazaną w </w:t>
      </w:r>
      <w:r w:rsidRPr="00350E5B">
        <w:rPr>
          <w:rFonts w:asciiTheme="majorHAnsi" w:eastAsia="Tahoma" w:hAnsiTheme="majorHAnsi" w:cs="Times New Roman"/>
          <w:bCs/>
          <w:kern w:val="2"/>
        </w:rPr>
        <w:t>niniejszej umowie.</w:t>
      </w:r>
    </w:p>
    <w:p w14:paraId="57C13265" w14:textId="4C60C69D" w:rsidR="00D354EB" w:rsidRPr="000A2601" w:rsidRDefault="00D354EB" w:rsidP="00F17505">
      <w:pPr>
        <w:numPr>
          <w:ilvl w:val="0"/>
          <w:numId w:val="13"/>
        </w:numPr>
        <w:spacing w:after="0"/>
        <w:jc w:val="both"/>
        <w:rPr>
          <w:rFonts w:ascii="Cambria" w:hAnsi="Cambria" w:cs="Times New Roman"/>
        </w:rPr>
      </w:pPr>
      <w:r w:rsidRPr="000A2601">
        <w:rPr>
          <w:rFonts w:ascii="Cambria" w:hAnsi="Cambria" w:cs="Times New Roman"/>
        </w:rPr>
        <w:t>Zamawiający zastrzega prawo do dochodzenia odszkodowania przewyższającego wysokość kar zastrzeżonych</w:t>
      </w:r>
      <w:r w:rsidR="00E44A92">
        <w:rPr>
          <w:rFonts w:ascii="Cambria" w:hAnsi="Cambria" w:cs="Times New Roman"/>
          <w:color w:val="FF0000"/>
        </w:rPr>
        <w:t xml:space="preserve"> </w:t>
      </w:r>
      <w:r w:rsidR="00E44A92" w:rsidRPr="00350E5B">
        <w:rPr>
          <w:rFonts w:ascii="Cambria" w:hAnsi="Cambria" w:cs="Times New Roman"/>
        </w:rPr>
        <w:t>w umowie</w:t>
      </w:r>
      <w:r w:rsidRPr="000A2601">
        <w:rPr>
          <w:rFonts w:ascii="Cambria" w:hAnsi="Cambria" w:cs="Times New Roman"/>
        </w:rPr>
        <w:t xml:space="preserve">, do wysokości rzeczywistej poniesionej szkody, na zasadach ogólnych określonych w Kodeksie Cywilnym. </w:t>
      </w:r>
    </w:p>
    <w:p w14:paraId="29B73BA9" w14:textId="77777777" w:rsidR="00D354EB" w:rsidRPr="000A2601" w:rsidRDefault="00D354EB" w:rsidP="00F17505">
      <w:pPr>
        <w:numPr>
          <w:ilvl w:val="0"/>
          <w:numId w:val="13"/>
        </w:numPr>
        <w:spacing w:after="0"/>
        <w:jc w:val="both"/>
        <w:rPr>
          <w:rFonts w:ascii="Cambria" w:hAnsi="Cambria" w:cs="Times New Roman"/>
        </w:rPr>
      </w:pPr>
      <w:r w:rsidRPr="000A2601">
        <w:rPr>
          <w:rFonts w:ascii="Cambria" w:hAnsi="Cambria" w:cs="Times New Roman"/>
        </w:rPr>
        <w:t>Wykonawca wyraża zgodę na potrącenie kwoty wynikającej z kar umownych z kwoty wystawionej faktury. W przypadku nie wystawienia faktury, zapłata kar umownych nastąpi w terminie 7 dni od otrzymania przez Wykonawcę noty obciążeniowej.</w:t>
      </w:r>
    </w:p>
    <w:p w14:paraId="75789C9B" w14:textId="77777777" w:rsidR="00F17505" w:rsidRDefault="00F17505" w:rsidP="00F17505">
      <w:pPr>
        <w:spacing w:after="0"/>
        <w:jc w:val="center"/>
        <w:rPr>
          <w:rFonts w:ascii="Cambria" w:hAnsi="Cambria" w:cs="Times New Roman"/>
          <w:b/>
          <w:bCs/>
        </w:rPr>
      </w:pPr>
    </w:p>
    <w:p w14:paraId="2F1CDAD3" w14:textId="77777777" w:rsidR="00D354EB" w:rsidRPr="000A2601" w:rsidRDefault="00D354EB" w:rsidP="00F17505">
      <w:pPr>
        <w:spacing w:after="0"/>
        <w:jc w:val="center"/>
        <w:rPr>
          <w:rFonts w:ascii="Cambria" w:hAnsi="Cambria" w:cs="Times New Roman"/>
          <w:b/>
          <w:bCs/>
        </w:rPr>
      </w:pPr>
      <w:r w:rsidRPr="000A2601">
        <w:rPr>
          <w:rFonts w:ascii="Cambria" w:hAnsi="Cambria" w:cs="Times New Roman"/>
          <w:b/>
          <w:bCs/>
        </w:rPr>
        <w:t xml:space="preserve">§ </w:t>
      </w:r>
      <w:r w:rsidR="00F17505">
        <w:rPr>
          <w:rFonts w:ascii="Cambria" w:hAnsi="Cambria" w:cs="Times New Roman"/>
          <w:b/>
          <w:bCs/>
        </w:rPr>
        <w:t>12</w:t>
      </w:r>
    </w:p>
    <w:p w14:paraId="01039584" w14:textId="77777777" w:rsidR="00D354EB" w:rsidRPr="000A2601" w:rsidRDefault="00D354EB" w:rsidP="00F17505">
      <w:pPr>
        <w:spacing w:after="0"/>
        <w:jc w:val="center"/>
        <w:rPr>
          <w:rFonts w:ascii="Cambria" w:hAnsi="Cambria" w:cs="Times New Roman"/>
          <w:b/>
          <w:bCs/>
        </w:rPr>
      </w:pPr>
      <w:r w:rsidRPr="000A2601">
        <w:rPr>
          <w:rFonts w:ascii="Cambria" w:hAnsi="Cambria" w:cs="Times New Roman"/>
          <w:b/>
          <w:bCs/>
        </w:rPr>
        <w:t>Odstąpienie od umowy</w:t>
      </w:r>
    </w:p>
    <w:p w14:paraId="018B99A9" w14:textId="77777777" w:rsidR="00D354EB" w:rsidRPr="000A2601" w:rsidRDefault="00D354EB" w:rsidP="00F17505">
      <w:pPr>
        <w:spacing w:after="0"/>
        <w:jc w:val="center"/>
        <w:rPr>
          <w:rFonts w:ascii="Cambria" w:hAnsi="Cambria" w:cs="Times New Roman"/>
        </w:rPr>
      </w:pPr>
    </w:p>
    <w:p w14:paraId="63929E6B" w14:textId="77777777" w:rsidR="00D354EB" w:rsidRPr="000A2601" w:rsidRDefault="00D354EB" w:rsidP="00F17505">
      <w:pPr>
        <w:numPr>
          <w:ilvl w:val="0"/>
          <w:numId w:val="14"/>
        </w:numPr>
        <w:spacing w:after="0"/>
        <w:jc w:val="both"/>
        <w:rPr>
          <w:rFonts w:ascii="Cambria" w:hAnsi="Cambria" w:cs="Times New Roman"/>
        </w:rPr>
      </w:pPr>
      <w:r w:rsidRPr="000A2601">
        <w:rPr>
          <w:rFonts w:ascii="Cambria" w:hAnsi="Cambria" w:cs="Times New Roman"/>
        </w:rPr>
        <w:t xml:space="preserve">Zamawiający może odstąpić w całości lub w części od umowy w przypadkach przewidzianych przez kodeks cywilny. </w:t>
      </w:r>
    </w:p>
    <w:p w14:paraId="0AD452CA" w14:textId="77777777" w:rsidR="00D354EB" w:rsidRPr="000A2601" w:rsidRDefault="00D354EB" w:rsidP="00F17505">
      <w:pPr>
        <w:numPr>
          <w:ilvl w:val="0"/>
          <w:numId w:val="14"/>
        </w:numPr>
        <w:spacing w:after="0"/>
        <w:jc w:val="both"/>
        <w:rPr>
          <w:rFonts w:ascii="Cambria" w:hAnsi="Cambria" w:cs="Times New Roman"/>
        </w:rPr>
      </w:pPr>
      <w:r w:rsidRPr="000A2601">
        <w:rPr>
          <w:rFonts w:ascii="Cambria" w:hAnsi="Cambria" w:cs="Times New Roman"/>
        </w:rPr>
        <w:t xml:space="preserve">Zamawiający może odstąpić od umowy, jeżeli Wykonawca narusza w sposób podstawowy </w:t>
      </w:r>
      <w:r w:rsidR="00F17505">
        <w:rPr>
          <w:rFonts w:ascii="Cambria" w:hAnsi="Cambria" w:cs="Times New Roman"/>
        </w:rPr>
        <w:br/>
      </w:r>
      <w:r w:rsidRPr="000A2601">
        <w:rPr>
          <w:rFonts w:ascii="Cambria" w:hAnsi="Cambria" w:cs="Times New Roman"/>
        </w:rPr>
        <w:t>i powtarzający się postanowienia umowy, w szczególności w następujących przypadkach:</w:t>
      </w:r>
    </w:p>
    <w:p w14:paraId="0E78C76F" w14:textId="77777777" w:rsidR="00D354EB" w:rsidRPr="000A2601" w:rsidRDefault="00D354EB" w:rsidP="00F17505">
      <w:pPr>
        <w:numPr>
          <w:ilvl w:val="1"/>
          <w:numId w:val="15"/>
        </w:numPr>
        <w:spacing w:after="0"/>
        <w:jc w:val="both"/>
        <w:rPr>
          <w:rFonts w:ascii="Cambria" w:hAnsi="Cambria" w:cs="Times New Roman"/>
        </w:rPr>
      </w:pPr>
      <w:r w:rsidRPr="000A2601">
        <w:rPr>
          <w:rFonts w:ascii="Cambria" w:hAnsi="Cambria" w:cs="Times New Roman"/>
        </w:rPr>
        <w:t xml:space="preserve">Wykonawca nie rozpoczął usług w wyznaczonym w umowie terminie, bez uzasadnionych przyczyn, </w:t>
      </w:r>
    </w:p>
    <w:p w14:paraId="4A879BB4" w14:textId="77777777" w:rsidR="00D354EB" w:rsidRPr="000A2601" w:rsidRDefault="00D354EB" w:rsidP="00F17505">
      <w:pPr>
        <w:numPr>
          <w:ilvl w:val="1"/>
          <w:numId w:val="15"/>
        </w:numPr>
        <w:spacing w:after="0"/>
        <w:jc w:val="both"/>
        <w:rPr>
          <w:rFonts w:ascii="Cambria" w:hAnsi="Cambria" w:cs="Times New Roman"/>
        </w:rPr>
      </w:pPr>
      <w:r w:rsidRPr="000A2601">
        <w:rPr>
          <w:rFonts w:ascii="Cambria" w:hAnsi="Cambria" w:cs="Times New Roman"/>
        </w:rPr>
        <w:t>Wykonawca wstrzymał świadczenie usług na okres dłuższy niż 5 dni kalendarzowych,</w:t>
      </w:r>
    </w:p>
    <w:p w14:paraId="4F6D32F0" w14:textId="77777777" w:rsidR="00D354EB" w:rsidRPr="000A2601" w:rsidRDefault="00D354EB" w:rsidP="00F17505">
      <w:pPr>
        <w:numPr>
          <w:ilvl w:val="1"/>
          <w:numId w:val="15"/>
        </w:numPr>
        <w:spacing w:after="0"/>
        <w:jc w:val="both"/>
        <w:rPr>
          <w:rFonts w:ascii="Cambria" w:hAnsi="Cambria" w:cs="Times New Roman"/>
        </w:rPr>
      </w:pPr>
      <w:r w:rsidRPr="000A2601">
        <w:rPr>
          <w:rFonts w:ascii="Cambria" w:hAnsi="Cambria" w:cs="Times New Roman"/>
        </w:rPr>
        <w:t xml:space="preserve">Wykonawca został postawiony w stan likwidacji lub zaprzestał spłacania swoich długów, </w:t>
      </w:r>
    </w:p>
    <w:p w14:paraId="2B480644" w14:textId="77777777" w:rsidR="00D354EB" w:rsidRPr="000A2601" w:rsidRDefault="00D354EB" w:rsidP="00F17505">
      <w:pPr>
        <w:numPr>
          <w:ilvl w:val="1"/>
          <w:numId w:val="15"/>
        </w:numPr>
        <w:spacing w:after="0"/>
        <w:jc w:val="both"/>
        <w:rPr>
          <w:rFonts w:ascii="Cambria" w:hAnsi="Cambria" w:cs="Times New Roman"/>
        </w:rPr>
      </w:pPr>
      <w:r w:rsidRPr="000A2601">
        <w:rPr>
          <w:rFonts w:ascii="Cambria" w:hAnsi="Cambria" w:cs="Times New Roman"/>
        </w:rPr>
        <w:t>Wykonawca przy realizacji umowy narusza obowiązujące przepisy lub jest zaangażowany w jakiekolwiek praktyki korupcyjne,</w:t>
      </w:r>
    </w:p>
    <w:p w14:paraId="052539D2" w14:textId="77777777" w:rsidR="00D354EB" w:rsidRPr="000A2601" w:rsidRDefault="00D354EB" w:rsidP="00F17505">
      <w:pPr>
        <w:numPr>
          <w:ilvl w:val="1"/>
          <w:numId w:val="15"/>
        </w:numPr>
        <w:spacing w:after="0"/>
        <w:jc w:val="both"/>
        <w:rPr>
          <w:rFonts w:ascii="Cambria" w:hAnsi="Cambria" w:cs="Times New Roman"/>
        </w:rPr>
      </w:pPr>
      <w:r w:rsidRPr="000A2601">
        <w:rPr>
          <w:rFonts w:ascii="Cambria" w:hAnsi="Cambria" w:cs="Times New Roman"/>
        </w:rPr>
        <w:t xml:space="preserve">Wykonawca utracił prawo do wykonywania działalności objętej przedmiotem umowy. </w:t>
      </w:r>
    </w:p>
    <w:p w14:paraId="0027DBF9" w14:textId="77777777" w:rsidR="00D354EB" w:rsidRPr="000A2601" w:rsidRDefault="00D354EB" w:rsidP="00F17505">
      <w:pPr>
        <w:spacing w:after="0"/>
        <w:ind w:left="794"/>
        <w:jc w:val="both"/>
        <w:rPr>
          <w:rFonts w:ascii="Cambria" w:hAnsi="Cambria" w:cs="Times New Roman"/>
        </w:rPr>
      </w:pPr>
    </w:p>
    <w:p w14:paraId="142E9928" w14:textId="77777777" w:rsidR="00D354EB" w:rsidRPr="000A2601" w:rsidRDefault="00D354EB" w:rsidP="00F17505">
      <w:pPr>
        <w:numPr>
          <w:ilvl w:val="0"/>
          <w:numId w:val="16"/>
        </w:numPr>
        <w:spacing w:after="0"/>
        <w:jc w:val="both"/>
        <w:rPr>
          <w:rFonts w:ascii="Cambria" w:hAnsi="Cambria" w:cs="Times New Roman"/>
        </w:rPr>
      </w:pPr>
      <w:r w:rsidRPr="000A2601">
        <w:rPr>
          <w:rFonts w:ascii="Cambria" w:hAnsi="Cambria" w:cs="Times New Roman"/>
        </w:rPr>
        <w:t xml:space="preserve">Odstąpienie od umowy powinno nastąpić w formie pisemnej pod rygorem nieważności </w:t>
      </w:r>
      <w:r w:rsidR="003178F4" w:rsidRPr="000A2601">
        <w:rPr>
          <w:rFonts w:ascii="Cambria" w:hAnsi="Cambria" w:cs="Times New Roman"/>
        </w:rPr>
        <w:br/>
      </w:r>
      <w:r w:rsidRPr="000A2601">
        <w:rPr>
          <w:rFonts w:ascii="Cambria" w:hAnsi="Cambria" w:cs="Times New Roman"/>
        </w:rPr>
        <w:t>i powinno zawierać uzasadnienie.</w:t>
      </w:r>
    </w:p>
    <w:p w14:paraId="5AB641C3" w14:textId="77777777" w:rsidR="00D354EB" w:rsidRPr="000A2601" w:rsidRDefault="00D354EB" w:rsidP="00F17505">
      <w:pPr>
        <w:numPr>
          <w:ilvl w:val="0"/>
          <w:numId w:val="16"/>
        </w:numPr>
        <w:spacing w:after="0"/>
        <w:jc w:val="both"/>
        <w:rPr>
          <w:rFonts w:ascii="Cambria" w:hAnsi="Cambria" w:cs="Times New Roman"/>
        </w:rPr>
      </w:pPr>
      <w:r w:rsidRPr="000A2601">
        <w:rPr>
          <w:rFonts w:ascii="Cambria" w:hAnsi="Cambria" w:cs="Times New Roman"/>
        </w:rPr>
        <w:t>W przypadku odstąpienia od umowy Wykonawca ma obowiązek zakończyć usługi odbierania odpadów – do końca danego miesiąca kalendarzowego oraz złożyć wymagane sprawozdania</w:t>
      </w:r>
      <w:r w:rsidR="003178F4" w:rsidRPr="000A2601">
        <w:rPr>
          <w:rFonts w:ascii="Cambria" w:hAnsi="Cambria" w:cs="Times New Roman"/>
        </w:rPr>
        <w:t xml:space="preserve"> </w:t>
      </w:r>
      <w:r w:rsidRPr="000A2601">
        <w:rPr>
          <w:rFonts w:ascii="Cambria" w:hAnsi="Cambria" w:cs="Times New Roman"/>
        </w:rPr>
        <w:t xml:space="preserve">w terminie 7 dni od zakończenia świadczenia usługi. </w:t>
      </w:r>
    </w:p>
    <w:p w14:paraId="1D05C0D2" w14:textId="77777777" w:rsidR="00D354EB" w:rsidRPr="000A2601" w:rsidRDefault="00D354EB" w:rsidP="00F17505">
      <w:pPr>
        <w:numPr>
          <w:ilvl w:val="0"/>
          <w:numId w:val="16"/>
        </w:numPr>
        <w:spacing w:after="0"/>
        <w:jc w:val="both"/>
        <w:rPr>
          <w:rFonts w:ascii="Cambria" w:hAnsi="Cambria" w:cs="Times New Roman"/>
        </w:rPr>
      </w:pPr>
      <w:r w:rsidRPr="000A2601">
        <w:rPr>
          <w:rFonts w:ascii="Cambria" w:hAnsi="Cambria" w:cs="Times New Roman"/>
        </w:rPr>
        <w:t>Zamawiający może odstąpić od umowy w razie wystąpienia istotnej zmiany okoliczności powodującej, że wykonanie umowy nie leży w interesie publicznym, czego nie można było przewidzieć w chwili zawarcia umowy. Odstąpienie od umowy może nastąpić w terminie 30 dni licząc od powzięcia wiadomości o powyższych okolicznościach.</w:t>
      </w:r>
    </w:p>
    <w:p w14:paraId="00C30253" w14:textId="77777777" w:rsidR="00D354EB" w:rsidRPr="000A2601" w:rsidRDefault="00D354EB" w:rsidP="00F17505">
      <w:pPr>
        <w:numPr>
          <w:ilvl w:val="0"/>
          <w:numId w:val="16"/>
        </w:numPr>
        <w:spacing w:after="0"/>
        <w:jc w:val="both"/>
        <w:rPr>
          <w:rFonts w:ascii="Cambria" w:hAnsi="Cambria" w:cs="Times New Roman"/>
        </w:rPr>
      </w:pPr>
      <w:r w:rsidRPr="000A2601">
        <w:rPr>
          <w:rFonts w:ascii="Cambria" w:hAnsi="Cambria" w:cs="Times New Roman"/>
        </w:rPr>
        <w:t>W przypadku odstąpienia od umowy, o którym mowa w ust. 5, Wykonawca ma prawo żądać wynagrodzenia należnego za prace wykonane do dnia odstąpienia od umowy.</w:t>
      </w:r>
    </w:p>
    <w:p w14:paraId="543CC8F2" w14:textId="77777777" w:rsidR="00D354EB" w:rsidRPr="000A2601" w:rsidRDefault="00D354EB" w:rsidP="00F17505">
      <w:pPr>
        <w:numPr>
          <w:ilvl w:val="0"/>
          <w:numId w:val="16"/>
        </w:numPr>
        <w:spacing w:after="0"/>
        <w:jc w:val="both"/>
        <w:rPr>
          <w:rFonts w:ascii="Cambria" w:hAnsi="Cambria" w:cs="Times New Roman"/>
        </w:rPr>
      </w:pPr>
      <w:r w:rsidRPr="000A2601">
        <w:rPr>
          <w:rFonts w:ascii="Cambria" w:hAnsi="Cambria" w:cs="Times New Roman"/>
        </w:rPr>
        <w:t>Wykonawcy nie przysługuje odszkodowanie, w tym z tytułu utraconych korzyści na skutek odstąpienia od umowy w przypadku opisanym w ust. 5</w:t>
      </w:r>
    </w:p>
    <w:p w14:paraId="3AF5DEDB" w14:textId="77777777" w:rsidR="00D354EB" w:rsidRPr="000A2601" w:rsidRDefault="00D354EB" w:rsidP="00F17505">
      <w:pPr>
        <w:spacing w:after="0"/>
        <w:jc w:val="center"/>
        <w:rPr>
          <w:rFonts w:ascii="Cambria" w:hAnsi="Cambria" w:cs="Times New Roman"/>
          <w:b/>
          <w:bCs/>
        </w:rPr>
      </w:pPr>
    </w:p>
    <w:p w14:paraId="05734EEE" w14:textId="77777777" w:rsidR="00D354EB" w:rsidRPr="000A2601" w:rsidRDefault="00D354EB" w:rsidP="00F17505">
      <w:pPr>
        <w:spacing w:after="0"/>
        <w:jc w:val="center"/>
        <w:rPr>
          <w:rFonts w:ascii="Cambria" w:hAnsi="Cambria" w:cs="Times New Roman"/>
          <w:b/>
          <w:bCs/>
        </w:rPr>
      </w:pPr>
      <w:r w:rsidRPr="000A2601">
        <w:rPr>
          <w:rFonts w:ascii="Cambria" w:hAnsi="Cambria" w:cs="Times New Roman"/>
          <w:b/>
          <w:bCs/>
        </w:rPr>
        <w:t>§ 1</w:t>
      </w:r>
      <w:r w:rsidR="00F17505">
        <w:rPr>
          <w:rFonts w:ascii="Cambria" w:hAnsi="Cambria" w:cs="Times New Roman"/>
          <w:b/>
          <w:bCs/>
        </w:rPr>
        <w:t>3</w:t>
      </w:r>
    </w:p>
    <w:p w14:paraId="33A7ABFF" w14:textId="77777777" w:rsidR="00D354EB" w:rsidRPr="000A2601" w:rsidRDefault="00D354EB" w:rsidP="00F17505">
      <w:pPr>
        <w:spacing w:after="0"/>
        <w:jc w:val="center"/>
        <w:rPr>
          <w:rFonts w:ascii="Cambria" w:hAnsi="Cambria" w:cs="Times New Roman"/>
          <w:b/>
          <w:bCs/>
        </w:rPr>
      </w:pPr>
      <w:r w:rsidRPr="000A2601">
        <w:rPr>
          <w:rFonts w:ascii="Cambria" w:hAnsi="Cambria" w:cs="Times New Roman"/>
          <w:b/>
          <w:bCs/>
        </w:rPr>
        <w:t>Zmiany umowy</w:t>
      </w:r>
    </w:p>
    <w:p w14:paraId="11D29C19" w14:textId="652F6694" w:rsidR="0099108F" w:rsidRPr="00350E5B" w:rsidRDefault="0099108F" w:rsidP="00350E5B">
      <w:pPr>
        <w:pStyle w:val="Akapitzlist"/>
        <w:numPr>
          <w:ilvl w:val="0"/>
          <w:numId w:val="20"/>
        </w:numPr>
        <w:spacing w:after="0"/>
        <w:jc w:val="both"/>
        <w:rPr>
          <w:rFonts w:ascii="Cambria" w:hAnsi="Cambria" w:cs="Times New Roman"/>
          <w:strike/>
        </w:rPr>
      </w:pPr>
      <w:r w:rsidRPr="00350E5B">
        <w:rPr>
          <w:rFonts w:ascii="Cambria" w:hAnsi="Cambria" w:cs="Times New Roman"/>
        </w:rPr>
        <w:t>Wszelkie zmiany i uzupełnienia treści umowy mogą być dokonywane za zgodą stron, wyrażoną na piśmie w formie aneksu pod rygorem nieważności, o ile nie będzie to sprzeczne z ustawą Prawo zamówień publicznych.</w:t>
      </w:r>
    </w:p>
    <w:p w14:paraId="7B412BE6" w14:textId="77777777" w:rsidR="00D354EB" w:rsidRPr="000A2601" w:rsidRDefault="00D354EB" w:rsidP="00F17505">
      <w:pPr>
        <w:numPr>
          <w:ilvl w:val="0"/>
          <w:numId w:val="20"/>
        </w:numPr>
        <w:spacing w:after="0"/>
        <w:jc w:val="both"/>
        <w:rPr>
          <w:rFonts w:ascii="Cambria" w:hAnsi="Cambria" w:cs="Times New Roman"/>
        </w:rPr>
      </w:pPr>
      <w:r w:rsidRPr="000A2601">
        <w:rPr>
          <w:rFonts w:ascii="Cambria" w:hAnsi="Cambria" w:cs="Times New Roman"/>
        </w:rPr>
        <w:t>Zamawiający dopuszcza możliwość zmiany ustaleń w umowie w następujących przypadkach:</w:t>
      </w:r>
    </w:p>
    <w:p w14:paraId="0E3E09CC" w14:textId="77777777" w:rsidR="00697748" w:rsidRPr="000A2601" w:rsidRDefault="00697748" w:rsidP="00F17505">
      <w:pPr>
        <w:numPr>
          <w:ilvl w:val="2"/>
          <w:numId w:val="20"/>
        </w:numPr>
        <w:shd w:val="clear" w:color="auto" w:fill="FFFFFF"/>
        <w:spacing w:after="0"/>
        <w:jc w:val="both"/>
        <w:rPr>
          <w:rFonts w:ascii="Cambria" w:hAnsi="Cambria" w:cs="Times New Roman"/>
        </w:rPr>
      </w:pPr>
      <w:r w:rsidRPr="000A2601">
        <w:rPr>
          <w:rFonts w:ascii="Cambria" w:hAnsi="Cambria" w:cs="Times New Roman"/>
        </w:rPr>
        <w:t>urzędowej zmiany stawki podatku VAT z tym, że wynagrodzenie netto pozostanie nie zmienione;</w:t>
      </w:r>
    </w:p>
    <w:p w14:paraId="7D0A98AB" w14:textId="77777777" w:rsidR="00697748" w:rsidRPr="000A2601" w:rsidRDefault="00697748" w:rsidP="00F17505">
      <w:pPr>
        <w:numPr>
          <w:ilvl w:val="2"/>
          <w:numId w:val="20"/>
        </w:numPr>
        <w:shd w:val="clear" w:color="auto" w:fill="FFFFFF"/>
        <w:spacing w:after="0"/>
        <w:jc w:val="both"/>
        <w:rPr>
          <w:rFonts w:ascii="Cambria" w:hAnsi="Cambria" w:cs="Times New Roman"/>
        </w:rPr>
      </w:pPr>
      <w:r w:rsidRPr="000A2601">
        <w:rPr>
          <w:rFonts w:ascii="Cambria" w:hAnsi="Cambria" w:cs="Times New Roman"/>
        </w:rPr>
        <w:t>zmiany podwykonawców, pod warunkiem uzyskania akceptacji Zamawiającego;</w:t>
      </w:r>
    </w:p>
    <w:p w14:paraId="1A8FD5DA" w14:textId="77777777" w:rsidR="00697748" w:rsidRDefault="00697748" w:rsidP="00F17505">
      <w:pPr>
        <w:numPr>
          <w:ilvl w:val="2"/>
          <w:numId w:val="20"/>
        </w:numPr>
        <w:shd w:val="clear" w:color="auto" w:fill="FFFFFF"/>
        <w:spacing w:after="0"/>
        <w:jc w:val="both"/>
        <w:rPr>
          <w:rFonts w:ascii="Cambria" w:hAnsi="Cambria" w:cs="Times New Roman"/>
        </w:rPr>
      </w:pPr>
      <w:r w:rsidRPr="000A2601">
        <w:rPr>
          <w:rFonts w:ascii="Cambria" w:hAnsi="Cambria" w:cs="Times New Roman"/>
        </w:rPr>
        <w:lastRenderedPageBreak/>
        <w:t>zmiany w zakresie sposobu realizacji umowy w przypadku zmiany przepisów prawa, wpływających na sposób realizacji umowy, w tym zmiany przepisów prawa lokalnego (np. regulaminu utrzymania czystości i porządku w gminie);</w:t>
      </w:r>
    </w:p>
    <w:p w14:paraId="04191EAB" w14:textId="140669FF" w:rsidR="00E44A92" w:rsidRPr="00350E5B" w:rsidRDefault="00E44A92" w:rsidP="00F17505">
      <w:pPr>
        <w:numPr>
          <w:ilvl w:val="2"/>
          <w:numId w:val="20"/>
        </w:numPr>
        <w:shd w:val="clear" w:color="auto" w:fill="FFFFFF"/>
        <w:spacing w:after="0"/>
        <w:jc w:val="both"/>
        <w:rPr>
          <w:rFonts w:ascii="Cambria" w:hAnsi="Cambria" w:cs="Times New Roman"/>
        </w:rPr>
      </w:pPr>
      <w:r w:rsidRPr="00350E5B">
        <w:rPr>
          <w:rFonts w:ascii="Cambria" w:hAnsi="Cambria" w:cs="Times New Roman"/>
        </w:rPr>
        <w:t>innych uzasadnionych przypadkach.</w:t>
      </w:r>
    </w:p>
    <w:p w14:paraId="1B0BDE3F" w14:textId="77777777" w:rsidR="00697748" w:rsidRPr="000A2601" w:rsidRDefault="00697748" w:rsidP="00F17505">
      <w:pPr>
        <w:numPr>
          <w:ilvl w:val="0"/>
          <w:numId w:val="21"/>
        </w:numPr>
        <w:shd w:val="clear" w:color="auto" w:fill="FFFFFF"/>
        <w:spacing w:after="0"/>
        <w:jc w:val="both"/>
        <w:rPr>
          <w:rFonts w:ascii="Cambria" w:hAnsi="Cambria" w:cs="Times New Roman"/>
        </w:rPr>
      </w:pPr>
      <w:r w:rsidRPr="000A2601">
        <w:rPr>
          <w:rFonts w:ascii="Cambria" w:hAnsi="Cambria"/>
          <w:color w:val="000000"/>
        </w:rPr>
        <w:t xml:space="preserve">W zakresie terminu wykonania umowy </w:t>
      </w:r>
      <w:r w:rsidRPr="000A2601">
        <w:rPr>
          <w:rFonts w:ascii="Cambria" w:hAnsi="Cambria" w:cs="Times New Roman"/>
        </w:rPr>
        <w:t xml:space="preserve">dopuszcza możliwość zmiany ustaleń w umowie </w:t>
      </w:r>
      <w:r w:rsidR="00F17505">
        <w:rPr>
          <w:rFonts w:ascii="Cambria" w:hAnsi="Cambria" w:cs="Times New Roman"/>
        </w:rPr>
        <w:br/>
      </w:r>
      <w:r w:rsidRPr="000A2601">
        <w:rPr>
          <w:rFonts w:ascii="Cambria" w:hAnsi="Cambria" w:cs="Times New Roman"/>
        </w:rPr>
        <w:t>w następujących przypadkach:</w:t>
      </w:r>
    </w:p>
    <w:p w14:paraId="3159C664" w14:textId="77777777" w:rsidR="00697748" w:rsidRPr="000A2601" w:rsidRDefault="00697748" w:rsidP="00F17505">
      <w:pPr>
        <w:pStyle w:val="Akapitzlist"/>
        <w:numPr>
          <w:ilvl w:val="1"/>
          <w:numId w:val="21"/>
        </w:numPr>
        <w:shd w:val="clear" w:color="auto" w:fill="FFFFFF"/>
        <w:tabs>
          <w:tab w:val="clear" w:pos="397"/>
        </w:tabs>
        <w:spacing w:after="0"/>
        <w:ind w:left="851" w:hanging="567"/>
        <w:jc w:val="both"/>
        <w:rPr>
          <w:rFonts w:ascii="Cambria" w:hAnsi="Cambria" w:cs="Times New Roman"/>
        </w:rPr>
      </w:pPr>
      <w:r w:rsidRPr="000A2601">
        <w:rPr>
          <w:rFonts w:ascii="Cambria" w:hAnsi="Cambria"/>
          <w:color w:val="000000"/>
        </w:rPr>
        <w:t xml:space="preserve">wystąpienia siły wyższej uniemożliwiającej wykonanie przedmiotu umowy zgodnie z jej postanowieniami lub obowiązującymi przepisami prawa. Zmiana terminu nastąpi </w:t>
      </w:r>
      <w:r w:rsidR="00F17505">
        <w:rPr>
          <w:rFonts w:ascii="Cambria" w:hAnsi="Cambria"/>
          <w:color w:val="000000"/>
        </w:rPr>
        <w:br/>
      </w:r>
      <w:r w:rsidRPr="000A2601">
        <w:rPr>
          <w:rFonts w:ascii="Cambria" w:hAnsi="Cambria"/>
          <w:color w:val="000000"/>
        </w:rPr>
        <w:t>o okres działania siły wyższej oraz czas potrzebny na usunięcie skutków tego działania,</w:t>
      </w:r>
    </w:p>
    <w:p w14:paraId="5C1CCA4F" w14:textId="77777777" w:rsidR="00697748" w:rsidRPr="000A2601" w:rsidRDefault="00697748" w:rsidP="00F17505">
      <w:pPr>
        <w:pStyle w:val="Akapitzlist"/>
        <w:numPr>
          <w:ilvl w:val="1"/>
          <w:numId w:val="21"/>
        </w:numPr>
        <w:shd w:val="clear" w:color="auto" w:fill="FFFFFF"/>
        <w:tabs>
          <w:tab w:val="clear" w:pos="397"/>
        </w:tabs>
        <w:spacing w:after="0"/>
        <w:ind w:left="851" w:hanging="567"/>
        <w:jc w:val="both"/>
        <w:rPr>
          <w:rFonts w:ascii="Cambria" w:hAnsi="Cambria" w:cs="Times New Roman"/>
        </w:rPr>
      </w:pPr>
      <w:r w:rsidRPr="000A2601">
        <w:rPr>
          <w:rFonts w:ascii="Cambria" w:hAnsi="Cambria"/>
          <w:color w:val="000000"/>
        </w:rPr>
        <w:t>gdy wykonanie zamówienia w określonym pierwotnie terminie nie leży w interesie Zamawiającego. Zmiana terminu o okres umożliwiający osiągnięcie uzasadnionego interesu społecznego.</w:t>
      </w:r>
    </w:p>
    <w:p w14:paraId="578A2CB0" w14:textId="77777777" w:rsidR="00D354EB" w:rsidRPr="000A2601" w:rsidRDefault="00D354EB" w:rsidP="00F17505">
      <w:pPr>
        <w:numPr>
          <w:ilvl w:val="0"/>
          <w:numId w:val="21"/>
        </w:numPr>
        <w:shd w:val="clear" w:color="auto" w:fill="FFFFFF"/>
        <w:spacing w:after="0"/>
        <w:jc w:val="both"/>
        <w:rPr>
          <w:rFonts w:ascii="Cambria" w:hAnsi="Cambria" w:cs="Times New Roman"/>
        </w:rPr>
      </w:pPr>
      <w:r w:rsidRPr="000A2601">
        <w:rPr>
          <w:rFonts w:ascii="Cambria" w:hAnsi="Cambria" w:cs="Times New Roman"/>
        </w:rPr>
        <w:t xml:space="preserve">Wszystkie powyższe postanowienia stanowią katalog zmian, na które Zamawiający może wyrazić zgodę. Katalog ten nie stanowi podstawy roszczenia dla Wykonawcy </w:t>
      </w:r>
      <w:r w:rsidR="003178F4" w:rsidRPr="000A2601">
        <w:rPr>
          <w:rFonts w:ascii="Cambria" w:hAnsi="Cambria" w:cs="Times New Roman"/>
        </w:rPr>
        <w:br/>
      </w:r>
      <w:r w:rsidRPr="000A2601">
        <w:rPr>
          <w:rFonts w:ascii="Cambria" w:hAnsi="Cambria" w:cs="Times New Roman"/>
        </w:rPr>
        <w:t>o zobowiązanie Zamawiającego do wyrażenia takiej zgody.</w:t>
      </w:r>
    </w:p>
    <w:p w14:paraId="6AE13CAB" w14:textId="77777777" w:rsidR="00D354EB" w:rsidRPr="000A2601" w:rsidRDefault="00D354EB" w:rsidP="00F17505">
      <w:pPr>
        <w:numPr>
          <w:ilvl w:val="0"/>
          <w:numId w:val="21"/>
        </w:numPr>
        <w:shd w:val="clear" w:color="auto" w:fill="FFFFFF"/>
        <w:spacing w:after="0"/>
        <w:jc w:val="both"/>
        <w:rPr>
          <w:rFonts w:ascii="Cambria" w:hAnsi="Cambria" w:cs="Times New Roman"/>
        </w:rPr>
      </w:pPr>
      <w:r w:rsidRPr="000A2601">
        <w:rPr>
          <w:rFonts w:ascii="Cambria" w:hAnsi="Cambria" w:cs="Times New Roman"/>
        </w:rPr>
        <w:t>Zmiany mogą być wprowadzone po złożeniu pisemnej propozycji zmian, jeżeli konieczność ich wprowadzenia do umowy wynika ze zmiany prawa powszechnie obowiązującego, na terenie Rzeczypospolitej Polskiej np. prawa podatkowego lub wynika ze zmiany okoliczności, której nie można było przewidzieć w chwili zawarcia umowy.</w:t>
      </w:r>
    </w:p>
    <w:p w14:paraId="5DE15911" w14:textId="77777777" w:rsidR="00D354EB" w:rsidRPr="000A2601" w:rsidRDefault="00D354EB" w:rsidP="00F17505">
      <w:pPr>
        <w:numPr>
          <w:ilvl w:val="0"/>
          <w:numId w:val="21"/>
        </w:numPr>
        <w:shd w:val="clear" w:color="auto" w:fill="FFFFFF"/>
        <w:spacing w:after="0"/>
        <w:jc w:val="both"/>
        <w:rPr>
          <w:rFonts w:ascii="Cambria" w:hAnsi="Cambria" w:cs="Times New Roman"/>
        </w:rPr>
      </w:pPr>
      <w:r w:rsidRPr="000A2601">
        <w:rPr>
          <w:rFonts w:ascii="Cambria" w:hAnsi="Cambria" w:cs="Times New Roman"/>
        </w:rPr>
        <w:t xml:space="preserve">Nie stanowi zmiany umowy, zmiana danych teleadresowych oraz </w:t>
      </w:r>
      <w:r w:rsidR="00697748" w:rsidRPr="000A2601">
        <w:rPr>
          <w:rFonts w:ascii="Cambria" w:hAnsi="Cambria" w:cs="†¯øw≥¸"/>
          <w:color w:val="000000"/>
        </w:rPr>
        <w:t>zmiana danych związanych z obsługą administracyjno-organizacyjną Umowy.</w:t>
      </w:r>
    </w:p>
    <w:p w14:paraId="2922BF36" w14:textId="77777777" w:rsidR="003178F4" w:rsidRPr="000A2601" w:rsidRDefault="003178F4" w:rsidP="00F17505">
      <w:pPr>
        <w:shd w:val="clear" w:color="auto" w:fill="FFFFFF"/>
        <w:spacing w:after="0"/>
        <w:jc w:val="both"/>
        <w:rPr>
          <w:rFonts w:ascii="Cambria" w:hAnsi="Cambria" w:cs="Times New Roman"/>
        </w:rPr>
      </w:pPr>
    </w:p>
    <w:p w14:paraId="350E52E2" w14:textId="77777777" w:rsidR="00D354EB" w:rsidRPr="000A2601" w:rsidRDefault="00D354EB" w:rsidP="00F17505">
      <w:pPr>
        <w:spacing w:after="0"/>
        <w:jc w:val="center"/>
        <w:rPr>
          <w:rFonts w:ascii="Cambria" w:hAnsi="Cambria" w:cs="Times New Roman"/>
          <w:b/>
          <w:bCs/>
        </w:rPr>
      </w:pPr>
      <w:r w:rsidRPr="000A2601">
        <w:rPr>
          <w:rFonts w:ascii="Cambria" w:hAnsi="Cambria" w:cs="Times New Roman"/>
          <w:b/>
          <w:bCs/>
        </w:rPr>
        <w:t>§ 1</w:t>
      </w:r>
      <w:r w:rsidR="00F17505">
        <w:rPr>
          <w:rFonts w:ascii="Cambria" w:hAnsi="Cambria" w:cs="Times New Roman"/>
          <w:b/>
          <w:bCs/>
        </w:rPr>
        <w:t>4</w:t>
      </w:r>
    </w:p>
    <w:p w14:paraId="018E80E5" w14:textId="77777777" w:rsidR="00D354EB" w:rsidRPr="000A2601" w:rsidRDefault="00D354EB" w:rsidP="00F17505">
      <w:pPr>
        <w:spacing w:after="0"/>
        <w:jc w:val="center"/>
        <w:rPr>
          <w:rFonts w:ascii="Cambria" w:hAnsi="Cambria" w:cs="Times New Roman"/>
          <w:b/>
          <w:bCs/>
        </w:rPr>
      </w:pPr>
      <w:r w:rsidRPr="000A2601">
        <w:rPr>
          <w:rFonts w:ascii="Cambria" w:hAnsi="Cambria" w:cs="Times New Roman"/>
          <w:b/>
          <w:bCs/>
        </w:rPr>
        <w:t>Porozumiewanie się Stron umowy</w:t>
      </w:r>
    </w:p>
    <w:p w14:paraId="52F38E08" w14:textId="77777777" w:rsidR="00D354EB" w:rsidRPr="000A2601" w:rsidRDefault="00D354EB" w:rsidP="00F17505">
      <w:pPr>
        <w:numPr>
          <w:ilvl w:val="0"/>
          <w:numId w:val="17"/>
        </w:numPr>
        <w:spacing w:after="0"/>
        <w:jc w:val="both"/>
        <w:rPr>
          <w:rFonts w:ascii="Cambria" w:hAnsi="Cambria" w:cs="Times New Roman"/>
        </w:rPr>
      </w:pPr>
      <w:r w:rsidRPr="000A2601">
        <w:rPr>
          <w:rFonts w:ascii="Cambria" w:hAnsi="Cambria" w:cs="Times New Roman"/>
        </w:rPr>
        <w:t xml:space="preserve">Wykonawca i Zamawiający będą się porozumiewali w sprawach związanych </w:t>
      </w:r>
      <w:r w:rsidR="003178F4" w:rsidRPr="000A2601">
        <w:rPr>
          <w:rFonts w:ascii="Cambria" w:hAnsi="Cambria" w:cs="Times New Roman"/>
        </w:rPr>
        <w:br/>
      </w:r>
      <w:r w:rsidRPr="000A2601">
        <w:rPr>
          <w:rFonts w:ascii="Cambria" w:hAnsi="Cambria" w:cs="Times New Roman"/>
        </w:rPr>
        <w:t>z wykonywaniem umowy w sposób opisany poniżej:</w:t>
      </w:r>
    </w:p>
    <w:p w14:paraId="649CB5A0" w14:textId="77777777" w:rsidR="00D354EB" w:rsidRPr="000A2601" w:rsidRDefault="00D354EB" w:rsidP="00F17505">
      <w:pPr>
        <w:numPr>
          <w:ilvl w:val="0"/>
          <w:numId w:val="25"/>
        </w:numPr>
        <w:spacing w:after="0"/>
        <w:jc w:val="both"/>
        <w:rPr>
          <w:rFonts w:ascii="Cambria" w:hAnsi="Cambria" w:cs="Times New Roman"/>
        </w:rPr>
      </w:pPr>
      <w:r w:rsidRPr="000A2601">
        <w:rPr>
          <w:rFonts w:ascii="Cambria" w:hAnsi="Cambria" w:cs="Times New Roman"/>
        </w:rPr>
        <w:t>istotne dla realizacji umowy zgody i decyzje Zamawiającego wobec Wykonawcy będą dokonywane w formie pisemnej.</w:t>
      </w:r>
    </w:p>
    <w:p w14:paraId="6AF0B5EE" w14:textId="77777777" w:rsidR="00D354EB" w:rsidRPr="000A2601" w:rsidRDefault="00D354EB" w:rsidP="00F17505">
      <w:pPr>
        <w:numPr>
          <w:ilvl w:val="0"/>
          <w:numId w:val="25"/>
        </w:numPr>
        <w:spacing w:after="0"/>
        <w:jc w:val="both"/>
        <w:rPr>
          <w:rFonts w:ascii="Cambria" w:hAnsi="Cambria" w:cs="Times New Roman"/>
        </w:rPr>
      </w:pPr>
      <w:r w:rsidRPr="000A2601">
        <w:rPr>
          <w:rFonts w:ascii="Cambria" w:hAnsi="Cambria" w:cs="Times New Roman"/>
        </w:rPr>
        <w:t>wszelkie zawiadomienia, wezwania, korespondencja w zakresie opisanym w ust.1 dla swojej skuteczności sporządzane będą wysyłane pocztą lub faksem lub dostarczane do siedziby Zamawiającego lub Wykonawcy na następujące adresy:</w:t>
      </w:r>
    </w:p>
    <w:p w14:paraId="2F806080" w14:textId="77777777" w:rsidR="00D354EB" w:rsidRPr="000A2601" w:rsidRDefault="00D354EB" w:rsidP="00F17505">
      <w:pPr>
        <w:spacing w:after="0"/>
        <w:ind w:left="720"/>
        <w:jc w:val="both"/>
        <w:rPr>
          <w:rFonts w:ascii="Cambria" w:hAnsi="Cambria" w:cs="Times New Roman"/>
        </w:rPr>
      </w:pPr>
    </w:p>
    <w:p w14:paraId="6B02DDD9" w14:textId="77777777" w:rsidR="00D354EB" w:rsidRPr="000A2601" w:rsidRDefault="00D354EB" w:rsidP="00F17505">
      <w:pPr>
        <w:spacing w:after="0"/>
        <w:ind w:left="709"/>
        <w:jc w:val="both"/>
        <w:rPr>
          <w:rFonts w:ascii="Cambria" w:hAnsi="Cambria" w:cs="Times New Roman"/>
          <w:u w:val="single"/>
        </w:rPr>
      </w:pPr>
      <w:r w:rsidRPr="000A2601">
        <w:rPr>
          <w:rFonts w:ascii="Cambria" w:hAnsi="Cambria" w:cs="Times New Roman"/>
          <w:u w:val="single"/>
        </w:rPr>
        <w:t xml:space="preserve">Dla Zamawiającego: </w:t>
      </w:r>
    </w:p>
    <w:p w14:paraId="6805B561" w14:textId="77777777" w:rsidR="003178F4" w:rsidRPr="000A2601" w:rsidRDefault="00D354EB" w:rsidP="00F17505">
      <w:pPr>
        <w:spacing w:after="0"/>
        <w:ind w:left="709"/>
        <w:jc w:val="both"/>
        <w:rPr>
          <w:rFonts w:ascii="Cambria" w:hAnsi="Cambria" w:cs="Times New Roman"/>
        </w:rPr>
      </w:pPr>
      <w:r w:rsidRPr="000A2601">
        <w:rPr>
          <w:rFonts w:ascii="Cambria" w:hAnsi="Cambria" w:cs="Times New Roman"/>
        </w:rPr>
        <w:t>Gmina Serokomla</w:t>
      </w:r>
      <w:r w:rsidR="002336FC" w:rsidRPr="000A2601">
        <w:rPr>
          <w:rFonts w:ascii="Cambria" w:hAnsi="Cambria" w:cs="Times New Roman"/>
        </w:rPr>
        <w:t>,</w:t>
      </w:r>
      <w:r w:rsidRPr="000A2601">
        <w:rPr>
          <w:rFonts w:ascii="Cambria" w:hAnsi="Cambria" w:cs="Times New Roman"/>
        </w:rPr>
        <w:t xml:space="preserve"> ul. Warszawska 21, 21-413 Serokomla</w:t>
      </w:r>
      <w:r w:rsidR="002336FC" w:rsidRPr="000A2601">
        <w:rPr>
          <w:rFonts w:ascii="Cambria" w:hAnsi="Cambria" w:cs="Times New Roman"/>
        </w:rPr>
        <w:t>,</w:t>
      </w:r>
      <w:r w:rsidRPr="000A2601">
        <w:rPr>
          <w:rFonts w:ascii="Cambria" w:hAnsi="Cambria" w:cs="Times New Roman"/>
        </w:rPr>
        <w:t xml:space="preserve"> fax. 25</w:t>
      </w:r>
      <w:r w:rsidR="002336FC" w:rsidRPr="000A2601">
        <w:rPr>
          <w:rFonts w:ascii="Cambria" w:hAnsi="Cambria" w:cs="Times New Roman"/>
        </w:rPr>
        <w:t> 623 97 11</w:t>
      </w:r>
      <w:r w:rsidRPr="000A2601">
        <w:rPr>
          <w:rFonts w:ascii="Cambria" w:hAnsi="Cambria" w:cs="Times New Roman"/>
        </w:rPr>
        <w:t xml:space="preserve">, </w:t>
      </w:r>
    </w:p>
    <w:p w14:paraId="3E0C4BA4" w14:textId="77777777" w:rsidR="00D354EB" w:rsidRPr="000A2601" w:rsidRDefault="00D354EB" w:rsidP="00F17505">
      <w:pPr>
        <w:spacing w:after="0"/>
        <w:ind w:left="709"/>
        <w:jc w:val="both"/>
        <w:rPr>
          <w:rFonts w:ascii="Cambria" w:hAnsi="Cambria" w:cs="Times New Roman"/>
        </w:rPr>
      </w:pPr>
      <w:r w:rsidRPr="000A2601">
        <w:rPr>
          <w:rFonts w:ascii="Cambria" w:hAnsi="Cambria" w:cs="Times New Roman"/>
        </w:rPr>
        <w:t xml:space="preserve">e-mail: </w:t>
      </w:r>
      <w:hyperlink r:id="rId7" w:history="1">
        <w:r w:rsidRPr="000A2601">
          <w:rPr>
            <w:rStyle w:val="Hipercze"/>
            <w:rFonts w:ascii="Cambria" w:hAnsi="Cambria" w:cs="Times New Roman"/>
            <w:color w:val="auto"/>
          </w:rPr>
          <w:t>sekretariat@gminaserokomla.pl</w:t>
        </w:r>
      </w:hyperlink>
    </w:p>
    <w:p w14:paraId="78BEA0A6" w14:textId="77777777" w:rsidR="00D354EB" w:rsidRPr="000A2601" w:rsidRDefault="00D354EB" w:rsidP="00F17505">
      <w:pPr>
        <w:spacing w:after="0"/>
        <w:ind w:left="709"/>
        <w:jc w:val="both"/>
        <w:rPr>
          <w:rFonts w:ascii="Cambria" w:hAnsi="Cambria" w:cs="Times New Roman"/>
        </w:rPr>
      </w:pPr>
    </w:p>
    <w:p w14:paraId="44260AD9" w14:textId="77777777" w:rsidR="003178F4" w:rsidRPr="000A2601" w:rsidRDefault="00D354EB" w:rsidP="00F17505">
      <w:pPr>
        <w:spacing w:after="0"/>
        <w:ind w:left="709"/>
        <w:jc w:val="both"/>
        <w:rPr>
          <w:rFonts w:ascii="Cambria" w:hAnsi="Cambria" w:cs="Times New Roman"/>
        </w:rPr>
      </w:pPr>
      <w:r w:rsidRPr="000A2601">
        <w:rPr>
          <w:rFonts w:ascii="Cambria" w:hAnsi="Cambria" w:cs="Times New Roman"/>
          <w:u w:val="single"/>
        </w:rPr>
        <w:t xml:space="preserve">Dla Wykonawcy: </w:t>
      </w:r>
    </w:p>
    <w:p w14:paraId="027AFB21" w14:textId="77777777" w:rsidR="00D354EB" w:rsidRPr="000A2601" w:rsidRDefault="00697748" w:rsidP="00F17505">
      <w:pPr>
        <w:spacing w:after="0"/>
        <w:ind w:left="709"/>
        <w:rPr>
          <w:rFonts w:ascii="Cambria" w:hAnsi="Cambria" w:cs="Times New Roman"/>
        </w:rPr>
      </w:pPr>
      <w:r w:rsidRPr="000A2601">
        <w:rPr>
          <w:rFonts w:ascii="Cambria" w:hAnsi="Cambria" w:cs="Times New Roman"/>
        </w:rPr>
        <w:t>…………………………………………………………………………………………..</w:t>
      </w:r>
    </w:p>
    <w:p w14:paraId="4300E1BA" w14:textId="77777777" w:rsidR="00D354EB" w:rsidRPr="000A2601" w:rsidRDefault="00D354EB" w:rsidP="00F17505">
      <w:pPr>
        <w:numPr>
          <w:ilvl w:val="0"/>
          <w:numId w:val="18"/>
        </w:numPr>
        <w:spacing w:after="0"/>
        <w:jc w:val="both"/>
        <w:rPr>
          <w:rFonts w:ascii="Cambria" w:hAnsi="Cambria" w:cs="Times New Roman"/>
        </w:rPr>
      </w:pPr>
      <w:r w:rsidRPr="000A2601">
        <w:rPr>
          <w:rFonts w:ascii="Cambria" w:hAnsi="Cambria" w:cs="Times New Roman"/>
        </w:rPr>
        <w:t>Doręczenie jest skuteczne, jeżeli zostało dokonane na adres wskazany powyżej.</w:t>
      </w:r>
    </w:p>
    <w:p w14:paraId="13E07404" w14:textId="77777777" w:rsidR="00D354EB" w:rsidRPr="000A2601" w:rsidRDefault="00D354EB" w:rsidP="00F17505">
      <w:pPr>
        <w:numPr>
          <w:ilvl w:val="0"/>
          <w:numId w:val="18"/>
        </w:numPr>
        <w:spacing w:after="0"/>
        <w:jc w:val="both"/>
        <w:rPr>
          <w:rFonts w:ascii="Cambria" w:hAnsi="Cambria" w:cs="Times New Roman"/>
        </w:rPr>
      </w:pPr>
      <w:r w:rsidRPr="000A2601">
        <w:rPr>
          <w:rFonts w:ascii="Cambria" w:hAnsi="Cambria" w:cs="Times New Roman"/>
        </w:rPr>
        <w:t>Strony zobowiązują się do powiadamiania o zmianach adresów, numerów a nie wykonanie tego obowiązku powoduje, że doręczenia dokonane na adresy lub numery podane w ust. 1 i 2 są skuteczne.</w:t>
      </w:r>
    </w:p>
    <w:p w14:paraId="24CF86F6" w14:textId="77777777" w:rsidR="00D354EB" w:rsidRPr="000A2601" w:rsidRDefault="00D354EB" w:rsidP="00F17505">
      <w:pPr>
        <w:spacing w:after="0"/>
        <w:jc w:val="center"/>
        <w:rPr>
          <w:rFonts w:ascii="Cambria" w:hAnsi="Cambria" w:cs="Times New Roman"/>
          <w:b/>
          <w:bCs/>
        </w:rPr>
      </w:pPr>
    </w:p>
    <w:p w14:paraId="4879461C" w14:textId="77777777" w:rsidR="007A570A" w:rsidRPr="000A2601" w:rsidRDefault="007A570A" w:rsidP="00F17505">
      <w:pPr>
        <w:spacing w:after="0"/>
        <w:jc w:val="center"/>
        <w:rPr>
          <w:rFonts w:ascii="Cambria" w:hAnsi="Cambria" w:cs="Times New Roman"/>
          <w:b/>
          <w:bCs/>
        </w:rPr>
      </w:pPr>
      <w:r w:rsidRPr="000A2601">
        <w:rPr>
          <w:rFonts w:ascii="Cambria" w:hAnsi="Cambria" w:cs="Times New Roman"/>
          <w:b/>
          <w:bCs/>
        </w:rPr>
        <w:t>§ 1</w:t>
      </w:r>
      <w:r w:rsidR="00F17505">
        <w:rPr>
          <w:rFonts w:ascii="Cambria" w:hAnsi="Cambria" w:cs="Times New Roman"/>
          <w:b/>
          <w:bCs/>
        </w:rPr>
        <w:t>5</w:t>
      </w:r>
    </w:p>
    <w:p w14:paraId="6F838998" w14:textId="77777777" w:rsidR="007A570A" w:rsidRPr="000A2601" w:rsidRDefault="007A570A" w:rsidP="00F17505">
      <w:pPr>
        <w:pStyle w:val="Bezodstpw"/>
        <w:spacing w:line="276" w:lineRule="auto"/>
        <w:jc w:val="center"/>
        <w:rPr>
          <w:rFonts w:ascii="Cambria" w:hAnsi="Cambria" w:cs="Times New Roman"/>
          <w:b/>
          <w:bCs/>
        </w:rPr>
      </w:pPr>
      <w:r w:rsidRPr="000A2601">
        <w:rPr>
          <w:rFonts w:ascii="Cambria" w:hAnsi="Cambria" w:cs="Times New Roman"/>
          <w:b/>
          <w:bCs/>
        </w:rPr>
        <w:t>Ochrona danych osobowych</w:t>
      </w:r>
    </w:p>
    <w:p w14:paraId="24427BDD" w14:textId="77777777" w:rsidR="007A570A" w:rsidRPr="000A2601" w:rsidRDefault="007A570A" w:rsidP="00F17505">
      <w:pPr>
        <w:pStyle w:val="Bezodstpw"/>
        <w:widowControl w:val="0"/>
        <w:numPr>
          <w:ilvl w:val="0"/>
          <w:numId w:val="27"/>
        </w:numPr>
        <w:suppressAutoHyphens/>
        <w:autoSpaceDN w:val="0"/>
        <w:spacing w:line="276" w:lineRule="auto"/>
        <w:ind w:left="426" w:hanging="426"/>
        <w:jc w:val="both"/>
        <w:textAlignment w:val="baseline"/>
        <w:rPr>
          <w:rFonts w:ascii="Cambria" w:hAnsi="Cambria" w:cs="Times New Roman"/>
          <w:bCs/>
        </w:rPr>
      </w:pPr>
      <w:r w:rsidRPr="000A2601">
        <w:rPr>
          <w:rFonts w:ascii="Cambria" w:hAnsi="Cambria" w:cs="Times New Roman"/>
          <w:bCs/>
        </w:rPr>
        <w:t xml:space="preserve">Jeżeli w trakcie realizacji umowy dojdzie do przekazania wykonawcy danych osobowych niezbędnych do realizacji zamówienia, zamawiający będzie ich administratorem </w:t>
      </w:r>
      <w:r w:rsidR="003178F4" w:rsidRPr="000A2601">
        <w:rPr>
          <w:rFonts w:ascii="Cambria" w:hAnsi="Cambria" w:cs="Times New Roman"/>
          <w:bCs/>
        </w:rPr>
        <w:br/>
      </w:r>
      <w:r w:rsidRPr="000A2601">
        <w:rPr>
          <w:rFonts w:ascii="Cambria" w:hAnsi="Cambria" w:cs="Times New Roman"/>
          <w:bCs/>
        </w:rPr>
        <w:lastRenderedPageBreak/>
        <w:t xml:space="preserve">w rozumieniu art. 4 pkt 7 Rozporządzenia PE i Rady (UE) 2016/679 z dnia 27 kwietnia 2016 r. (zwane dalej „Rozporządzeniem”), a Wykonawca – podmiotem przetwarzającym te dane </w:t>
      </w:r>
      <w:r w:rsidR="00F17505">
        <w:rPr>
          <w:rFonts w:ascii="Cambria" w:hAnsi="Cambria" w:cs="Times New Roman"/>
          <w:bCs/>
        </w:rPr>
        <w:br/>
      </w:r>
      <w:r w:rsidRPr="000A2601">
        <w:rPr>
          <w:rFonts w:ascii="Cambria" w:hAnsi="Cambria" w:cs="Times New Roman"/>
          <w:bCs/>
        </w:rPr>
        <w:t>w rozumieniu pkt 8 tego przepisu.</w:t>
      </w:r>
    </w:p>
    <w:p w14:paraId="259699A4" w14:textId="77777777" w:rsidR="007A570A" w:rsidRPr="000A2601" w:rsidRDefault="007A570A" w:rsidP="00F17505">
      <w:pPr>
        <w:pStyle w:val="Bezodstpw"/>
        <w:widowControl w:val="0"/>
        <w:numPr>
          <w:ilvl w:val="0"/>
          <w:numId w:val="27"/>
        </w:numPr>
        <w:suppressAutoHyphens/>
        <w:autoSpaceDN w:val="0"/>
        <w:spacing w:line="276" w:lineRule="auto"/>
        <w:ind w:left="426" w:hanging="426"/>
        <w:jc w:val="both"/>
        <w:textAlignment w:val="baseline"/>
        <w:rPr>
          <w:rFonts w:ascii="Cambria" w:hAnsi="Cambria" w:cs="Times New Roman"/>
          <w:bCs/>
        </w:rPr>
      </w:pPr>
      <w:r w:rsidRPr="000A2601">
        <w:rPr>
          <w:rFonts w:ascii="Cambria" w:hAnsi="Cambria" w:cs="Times New Roman"/>
          <w:bCs/>
        </w:rPr>
        <w:t>Zamawiający powierza Wykonawcy, w trybie art. 28 Rozporządzenia dane osobowe do przetwarzania, wyłącznie w celu wykonania przedmiotu niniejszej umowy.</w:t>
      </w:r>
    </w:p>
    <w:p w14:paraId="1D90DF94" w14:textId="77777777" w:rsidR="007A570A" w:rsidRPr="000A2601" w:rsidRDefault="007A570A" w:rsidP="00F17505">
      <w:pPr>
        <w:pStyle w:val="Bezodstpw"/>
        <w:widowControl w:val="0"/>
        <w:numPr>
          <w:ilvl w:val="0"/>
          <w:numId w:val="27"/>
        </w:numPr>
        <w:suppressAutoHyphens/>
        <w:autoSpaceDN w:val="0"/>
        <w:spacing w:line="276" w:lineRule="auto"/>
        <w:ind w:left="426" w:hanging="426"/>
        <w:jc w:val="both"/>
        <w:textAlignment w:val="baseline"/>
        <w:rPr>
          <w:rFonts w:ascii="Cambria" w:hAnsi="Cambria" w:cs="Times New Roman"/>
          <w:bCs/>
        </w:rPr>
      </w:pPr>
      <w:r w:rsidRPr="000A2601">
        <w:rPr>
          <w:rFonts w:ascii="Cambria" w:hAnsi="Cambria" w:cs="Times New Roman"/>
          <w:bCs/>
        </w:rPr>
        <w:t>Wykonawca zobowiązuje się:</w:t>
      </w:r>
    </w:p>
    <w:p w14:paraId="59DDF0AE" w14:textId="77777777" w:rsidR="007A570A" w:rsidRPr="000A2601" w:rsidRDefault="007A570A" w:rsidP="00F17505">
      <w:pPr>
        <w:pStyle w:val="Bezodstpw"/>
        <w:widowControl w:val="0"/>
        <w:numPr>
          <w:ilvl w:val="1"/>
          <w:numId w:val="28"/>
        </w:numPr>
        <w:suppressAutoHyphens/>
        <w:autoSpaceDN w:val="0"/>
        <w:spacing w:line="276" w:lineRule="auto"/>
        <w:ind w:left="709" w:hanging="283"/>
        <w:jc w:val="both"/>
        <w:textAlignment w:val="baseline"/>
        <w:rPr>
          <w:rFonts w:ascii="Cambria" w:hAnsi="Cambria" w:cs="Times New Roman"/>
          <w:bCs/>
        </w:rPr>
      </w:pPr>
      <w:r w:rsidRPr="000A2601">
        <w:rPr>
          <w:rFonts w:ascii="Cambria" w:hAnsi="Cambria" w:cs="Times New Roman"/>
          <w:bCs/>
        </w:rPr>
        <w:t>przetwarzać powierzone mu dane osobowe zgodnie z niniejszą umową, Rozporządzeniem oraz z innymi przepisami prawa powszechnie obowiązującego, które chronią prawa osób, których dane dotyczą,</w:t>
      </w:r>
    </w:p>
    <w:p w14:paraId="32671ABA" w14:textId="77777777" w:rsidR="007A570A" w:rsidRPr="000A2601" w:rsidRDefault="007A570A" w:rsidP="00F17505">
      <w:pPr>
        <w:pStyle w:val="Bezodstpw"/>
        <w:widowControl w:val="0"/>
        <w:numPr>
          <w:ilvl w:val="1"/>
          <w:numId w:val="28"/>
        </w:numPr>
        <w:suppressAutoHyphens/>
        <w:autoSpaceDN w:val="0"/>
        <w:spacing w:line="276" w:lineRule="auto"/>
        <w:ind w:left="709" w:hanging="283"/>
        <w:jc w:val="both"/>
        <w:textAlignment w:val="baseline"/>
        <w:rPr>
          <w:rFonts w:ascii="Cambria" w:hAnsi="Cambria" w:cs="Times New Roman"/>
          <w:bCs/>
        </w:rPr>
      </w:pPr>
      <w:r w:rsidRPr="000A2601">
        <w:rPr>
          <w:rFonts w:ascii="Cambria" w:hAnsi="Cambria" w:cs="Times New Roman"/>
          <w:bCs/>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8793168" w14:textId="77777777" w:rsidR="007A570A" w:rsidRPr="000A2601" w:rsidRDefault="007A570A" w:rsidP="00F17505">
      <w:pPr>
        <w:pStyle w:val="Bezodstpw"/>
        <w:widowControl w:val="0"/>
        <w:numPr>
          <w:ilvl w:val="1"/>
          <w:numId w:val="28"/>
        </w:numPr>
        <w:suppressAutoHyphens/>
        <w:autoSpaceDN w:val="0"/>
        <w:spacing w:line="276" w:lineRule="auto"/>
        <w:ind w:left="709" w:hanging="283"/>
        <w:jc w:val="both"/>
        <w:textAlignment w:val="baseline"/>
        <w:rPr>
          <w:rFonts w:ascii="Cambria" w:hAnsi="Cambria" w:cs="Times New Roman"/>
          <w:bCs/>
        </w:rPr>
      </w:pPr>
      <w:r w:rsidRPr="000A2601">
        <w:rPr>
          <w:rFonts w:ascii="Cambria" w:hAnsi="Cambria" w:cs="Times New Roman"/>
          <w:bCs/>
        </w:rPr>
        <w:t>dołożyć należytej staranności przy przetwarzaniu powierzonych danych osobowych,</w:t>
      </w:r>
    </w:p>
    <w:p w14:paraId="1C692279" w14:textId="77777777" w:rsidR="007A570A" w:rsidRPr="000A2601" w:rsidRDefault="007A570A" w:rsidP="00F17505">
      <w:pPr>
        <w:pStyle w:val="Bezodstpw"/>
        <w:widowControl w:val="0"/>
        <w:numPr>
          <w:ilvl w:val="1"/>
          <w:numId w:val="28"/>
        </w:numPr>
        <w:suppressAutoHyphens/>
        <w:autoSpaceDN w:val="0"/>
        <w:spacing w:line="276" w:lineRule="auto"/>
        <w:ind w:left="709" w:hanging="283"/>
        <w:jc w:val="both"/>
        <w:textAlignment w:val="baseline"/>
        <w:rPr>
          <w:rFonts w:ascii="Cambria" w:hAnsi="Cambria" w:cs="Times New Roman"/>
          <w:bCs/>
        </w:rPr>
      </w:pPr>
      <w:r w:rsidRPr="000A2601">
        <w:rPr>
          <w:rFonts w:ascii="Cambria" w:hAnsi="Cambria" w:cs="Times New Roman"/>
          <w:bCs/>
        </w:rPr>
        <w:t>do nadania upoważnień do przetwarzania danych osobowych wszystkim osobom, które będą przetwarzały powierzone dane w celu realizacji niniejszej umowy,</w:t>
      </w:r>
    </w:p>
    <w:p w14:paraId="085C3E92" w14:textId="77777777" w:rsidR="007A570A" w:rsidRPr="000A2601" w:rsidRDefault="007A570A" w:rsidP="00F17505">
      <w:pPr>
        <w:pStyle w:val="Bezodstpw"/>
        <w:widowControl w:val="0"/>
        <w:numPr>
          <w:ilvl w:val="1"/>
          <w:numId w:val="28"/>
        </w:numPr>
        <w:suppressAutoHyphens/>
        <w:autoSpaceDN w:val="0"/>
        <w:spacing w:line="276" w:lineRule="auto"/>
        <w:ind w:left="709" w:hanging="283"/>
        <w:jc w:val="both"/>
        <w:textAlignment w:val="baseline"/>
        <w:rPr>
          <w:rFonts w:ascii="Cambria" w:hAnsi="Cambria" w:cs="Times New Roman"/>
          <w:bCs/>
        </w:rPr>
      </w:pPr>
      <w:r w:rsidRPr="000A2601">
        <w:rPr>
          <w:rFonts w:ascii="Cambria" w:hAnsi="Cambria" w:cs="Times New Roman"/>
          <w:bCs/>
        </w:rPr>
        <w:t xml:space="preserve">zapewnić zachowanie w tajemnicy (o której mowa w art. 28 ust 3 pkt b Rozporządzenia) przetwarzanych danych przez osoby, które upoważnia do przetwarzania danych osobowych w celu realizacji niniejszej umowy, zarówno w trakcie zatrudnienia ich </w:t>
      </w:r>
      <w:r w:rsidR="00F17505">
        <w:rPr>
          <w:rFonts w:ascii="Cambria" w:hAnsi="Cambria" w:cs="Times New Roman"/>
          <w:bCs/>
        </w:rPr>
        <w:br/>
      </w:r>
      <w:r w:rsidRPr="000A2601">
        <w:rPr>
          <w:rFonts w:ascii="Cambria" w:hAnsi="Cambria" w:cs="Times New Roman"/>
          <w:bCs/>
        </w:rPr>
        <w:t>w Podmiocie przetwarzającym, jak i po jego ustaniu.</w:t>
      </w:r>
    </w:p>
    <w:p w14:paraId="55D92CDF" w14:textId="77777777" w:rsidR="007A570A" w:rsidRPr="000A2601" w:rsidRDefault="007A570A" w:rsidP="00F17505">
      <w:pPr>
        <w:pStyle w:val="Bezodstpw"/>
        <w:widowControl w:val="0"/>
        <w:numPr>
          <w:ilvl w:val="0"/>
          <w:numId w:val="27"/>
        </w:numPr>
        <w:suppressAutoHyphens/>
        <w:autoSpaceDN w:val="0"/>
        <w:spacing w:line="276" w:lineRule="auto"/>
        <w:ind w:left="426" w:hanging="426"/>
        <w:jc w:val="both"/>
        <w:textAlignment w:val="baseline"/>
        <w:rPr>
          <w:rFonts w:ascii="Cambria" w:hAnsi="Cambria" w:cs="Times New Roman"/>
          <w:bCs/>
        </w:rPr>
      </w:pPr>
      <w:r w:rsidRPr="000A2601">
        <w:rPr>
          <w:rFonts w:ascii="Cambria" w:hAnsi="Cambria" w:cs="Times New Roman"/>
          <w:bCs/>
        </w:rPr>
        <w:t>Wykonawca po wykonaniu przedmiotu zamówienia, usuwa / zwraca Zamawiającemu wszelkie dane osobowe oraz usuwa wszelkie ich istniejące kopie, chyba że prawo Unii lub prawo państwa członkowskiego nakazują przechowywanie danych osobowych.</w:t>
      </w:r>
    </w:p>
    <w:p w14:paraId="079B4BF2" w14:textId="77777777" w:rsidR="007A570A" w:rsidRPr="000A2601" w:rsidRDefault="007A570A" w:rsidP="00F17505">
      <w:pPr>
        <w:pStyle w:val="Bezodstpw"/>
        <w:widowControl w:val="0"/>
        <w:numPr>
          <w:ilvl w:val="0"/>
          <w:numId w:val="27"/>
        </w:numPr>
        <w:suppressAutoHyphens/>
        <w:autoSpaceDN w:val="0"/>
        <w:spacing w:line="276" w:lineRule="auto"/>
        <w:ind w:left="426" w:hanging="426"/>
        <w:jc w:val="both"/>
        <w:textAlignment w:val="baseline"/>
        <w:rPr>
          <w:rFonts w:ascii="Cambria" w:hAnsi="Cambria" w:cs="Times New Roman"/>
          <w:bCs/>
        </w:rPr>
      </w:pPr>
      <w:r w:rsidRPr="000A2601">
        <w:rPr>
          <w:rFonts w:ascii="Cambria" w:hAnsi="Cambria" w:cs="Times New Roman"/>
          <w:bCs/>
        </w:rPr>
        <w:t xml:space="preserve">Wykonawca pomaga Zamawiającemu w niezbędnym zakresie wywiązywać się z obowiązku odpowiadania na żądania osoby, której dane dotyczą oraz wywiązywania się z obowiązków określonych w art. 32-36 Rozporządzenia. </w:t>
      </w:r>
    </w:p>
    <w:p w14:paraId="6BBD29B9" w14:textId="77777777" w:rsidR="007A570A" w:rsidRPr="000A2601" w:rsidRDefault="007A570A" w:rsidP="00F17505">
      <w:pPr>
        <w:pStyle w:val="Bezodstpw"/>
        <w:widowControl w:val="0"/>
        <w:numPr>
          <w:ilvl w:val="0"/>
          <w:numId w:val="27"/>
        </w:numPr>
        <w:suppressAutoHyphens/>
        <w:autoSpaceDN w:val="0"/>
        <w:spacing w:line="276" w:lineRule="auto"/>
        <w:ind w:left="426" w:hanging="426"/>
        <w:jc w:val="both"/>
        <w:textAlignment w:val="baseline"/>
        <w:rPr>
          <w:rFonts w:ascii="Cambria" w:hAnsi="Cambria" w:cs="Times New Roman"/>
          <w:b/>
          <w:bCs/>
        </w:rPr>
      </w:pPr>
      <w:r w:rsidRPr="000A2601">
        <w:rPr>
          <w:rFonts w:ascii="Cambria" w:hAnsi="Cambria" w:cs="Times New Roman"/>
          <w:bCs/>
        </w:rPr>
        <w:t>Wykonawca, po stwierdzeniu naruszenia ochrony danych osobowych bez zbędnej zwłoki zgłasza je administratorowi, nie później niż w ciągu 72 godzin od stwierdzenia naruszenia.</w:t>
      </w:r>
    </w:p>
    <w:p w14:paraId="52F6A1DB" w14:textId="77777777" w:rsidR="007A570A" w:rsidRPr="000A2601" w:rsidRDefault="007A570A" w:rsidP="00F17505">
      <w:pPr>
        <w:pStyle w:val="Bezodstpw"/>
        <w:widowControl w:val="0"/>
        <w:numPr>
          <w:ilvl w:val="0"/>
          <w:numId w:val="27"/>
        </w:numPr>
        <w:suppressAutoHyphens/>
        <w:autoSpaceDN w:val="0"/>
        <w:spacing w:line="276" w:lineRule="auto"/>
        <w:ind w:left="426" w:hanging="426"/>
        <w:jc w:val="both"/>
        <w:textAlignment w:val="baseline"/>
        <w:rPr>
          <w:rFonts w:ascii="Cambria" w:hAnsi="Cambria" w:cs="Times New Roman"/>
          <w:b/>
          <w:bCs/>
        </w:rPr>
      </w:pPr>
      <w:r w:rsidRPr="000A2601">
        <w:rPr>
          <w:rFonts w:ascii="Cambria" w:hAnsi="Cambria" w:cs="Times New Roman"/>
          <w:bCs/>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5AAC2DF1" w14:textId="77777777" w:rsidR="007A570A" w:rsidRPr="000A2601" w:rsidRDefault="007A570A" w:rsidP="00F17505">
      <w:pPr>
        <w:pStyle w:val="Bezodstpw"/>
        <w:widowControl w:val="0"/>
        <w:numPr>
          <w:ilvl w:val="0"/>
          <w:numId w:val="27"/>
        </w:numPr>
        <w:suppressAutoHyphens/>
        <w:autoSpaceDN w:val="0"/>
        <w:spacing w:line="276" w:lineRule="auto"/>
        <w:ind w:left="426" w:hanging="426"/>
        <w:jc w:val="both"/>
        <w:textAlignment w:val="baseline"/>
        <w:rPr>
          <w:rFonts w:ascii="Cambria" w:hAnsi="Cambria" w:cs="Times New Roman"/>
          <w:b/>
          <w:bCs/>
        </w:rPr>
      </w:pPr>
      <w:r w:rsidRPr="000A2601">
        <w:rPr>
          <w:rFonts w:ascii="Cambria" w:hAnsi="Cambria" w:cs="Times New Roman"/>
          <w:bCs/>
        </w:rPr>
        <w:t xml:space="preserve">Zamawiający realizować będzie prawo kontroli w godzinach pracy Wykonawcy informując </w:t>
      </w:r>
      <w:r w:rsidR="00964CA3" w:rsidRPr="000A2601">
        <w:rPr>
          <w:rFonts w:ascii="Cambria" w:hAnsi="Cambria" w:cs="Times New Roman"/>
          <w:bCs/>
        </w:rPr>
        <w:br/>
      </w:r>
      <w:r w:rsidRPr="000A2601">
        <w:rPr>
          <w:rFonts w:ascii="Cambria" w:hAnsi="Cambria" w:cs="Times New Roman"/>
          <w:bCs/>
        </w:rPr>
        <w:t>o kontroli minimum 3 dni przed planowanym jej przeprowadzeniem.</w:t>
      </w:r>
    </w:p>
    <w:p w14:paraId="1A6B5929" w14:textId="77777777" w:rsidR="007A570A" w:rsidRPr="000A2601" w:rsidRDefault="007A570A" w:rsidP="00F17505">
      <w:pPr>
        <w:pStyle w:val="Bezodstpw"/>
        <w:widowControl w:val="0"/>
        <w:numPr>
          <w:ilvl w:val="0"/>
          <w:numId w:val="27"/>
        </w:numPr>
        <w:suppressAutoHyphens/>
        <w:autoSpaceDN w:val="0"/>
        <w:spacing w:line="276" w:lineRule="auto"/>
        <w:ind w:left="426" w:hanging="426"/>
        <w:jc w:val="both"/>
        <w:textAlignment w:val="baseline"/>
        <w:rPr>
          <w:rFonts w:ascii="Cambria" w:hAnsi="Cambria" w:cs="Times New Roman"/>
          <w:b/>
          <w:bCs/>
        </w:rPr>
      </w:pPr>
      <w:r w:rsidRPr="000A2601">
        <w:rPr>
          <w:rFonts w:ascii="Cambria" w:hAnsi="Cambria" w:cs="Times New Roman"/>
          <w:bCs/>
        </w:rPr>
        <w:t xml:space="preserve">Wykonawca zobowiązuje się do usunięcia uchybień stwierdzonych podczas kontroli </w:t>
      </w:r>
      <w:r w:rsidR="003178F4" w:rsidRPr="000A2601">
        <w:rPr>
          <w:rFonts w:ascii="Cambria" w:hAnsi="Cambria" w:cs="Times New Roman"/>
          <w:bCs/>
        </w:rPr>
        <w:br/>
      </w:r>
      <w:r w:rsidRPr="000A2601">
        <w:rPr>
          <w:rFonts w:ascii="Cambria" w:hAnsi="Cambria" w:cs="Times New Roman"/>
          <w:bCs/>
        </w:rPr>
        <w:t xml:space="preserve">w terminie nie dłuższym niż 7 dni </w:t>
      </w:r>
    </w:p>
    <w:p w14:paraId="23482EDF" w14:textId="77777777" w:rsidR="007A570A" w:rsidRPr="000A2601" w:rsidRDefault="007A570A" w:rsidP="00F17505">
      <w:pPr>
        <w:pStyle w:val="Bezodstpw"/>
        <w:widowControl w:val="0"/>
        <w:numPr>
          <w:ilvl w:val="0"/>
          <w:numId w:val="27"/>
        </w:numPr>
        <w:suppressAutoHyphens/>
        <w:autoSpaceDN w:val="0"/>
        <w:spacing w:line="276" w:lineRule="auto"/>
        <w:ind w:left="426" w:hanging="426"/>
        <w:jc w:val="both"/>
        <w:textAlignment w:val="baseline"/>
        <w:rPr>
          <w:rFonts w:ascii="Cambria" w:hAnsi="Cambria" w:cs="Times New Roman"/>
          <w:b/>
          <w:bCs/>
        </w:rPr>
      </w:pPr>
      <w:r w:rsidRPr="000A2601">
        <w:rPr>
          <w:rFonts w:ascii="Cambria" w:hAnsi="Cambria" w:cs="Times New Roman"/>
          <w:bCs/>
        </w:rPr>
        <w:t>Wykonawca udostępnia Zamawiającemu wszelkie informacje niezbędne do wykazania spełnienia obowiązków określonych w art. 28 Rozporządzenia.</w:t>
      </w:r>
    </w:p>
    <w:p w14:paraId="233AE499" w14:textId="77777777" w:rsidR="007A570A" w:rsidRPr="000A2601" w:rsidRDefault="007A570A" w:rsidP="00F17505">
      <w:pPr>
        <w:pStyle w:val="Bezodstpw"/>
        <w:widowControl w:val="0"/>
        <w:numPr>
          <w:ilvl w:val="0"/>
          <w:numId w:val="27"/>
        </w:numPr>
        <w:suppressAutoHyphens/>
        <w:autoSpaceDN w:val="0"/>
        <w:spacing w:line="276" w:lineRule="auto"/>
        <w:ind w:left="426" w:hanging="426"/>
        <w:jc w:val="both"/>
        <w:textAlignment w:val="baseline"/>
        <w:rPr>
          <w:rFonts w:ascii="Cambria" w:hAnsi="Cambria" w:cs="Times New Roman"/>
          <w:b/>
          <w:bCs/>
        </w:rPr>
      </w:pPr>
      <w:r w:rsidRPr="000A2601">
        <w:rPr>
          <w:rFonts w:ascii="Cambria" w:hAnsi="Cambria" w:cs="Times New Roman"/>
          <w:bCs/>
        </w:rPr>
        <w:t xml:space="preserve">Wykonawca może powierzyć dane osobowe objęte niniejszą umową do dalszego przetwarzania podwykonawcom jedynie w celu wykonania umowy po uzyskaniu uprzedniej pisemnej zgody Zamawiającego.  </w:t>
      </w:r>
    </w:p>
    <w:p w14:paraId="25609547" w14:textId="77777777" w:rsidR="007A570A" w:rsidRPr="000A2601" w:rsidRDefault="007A570A" w:rsidP="00F17505">
      <w:pPr>
        <w:pStyle w:val="Bezodstpw"/>
        <w:widowControl w:val="0"/>
        <w:numPr>
          <w:ilvl w:val="0"/>
          <w:numId w:val="27"/>
        </w:numPr>
        <w:suppressAutoHyphens/>
        <w:autoSpaceDN w:val="0"/>
        <w:spacing w:line="276" w:lineRule="auto"/>
        <w:ind w:left="426" w:hanging="426"/>
        <w:jc w:val="both"/>
        <w:textAlignment w:val="baseline"/>
        <w:rPr>
          <w:rFonts w:ascii="Cambria" w:hAnsi="Cambria" w:cs="Times New Roman"/>
          <w:b/>
          <w:bCs/>
        </w:rPr>
      </w:pPr>
      <w:r w:rsidRPr="000A2601">
        <w:rPr>
          <w:rFonts w:ascii="Cambria" w:hAnsi="Cambria" w:cs="Times New Roman"/>
          <w:bCs/>
        </w:rPr>
        <w:t xml:space="preserve">Podwykonawca, winien spełniać te same gwarancje i obowiązki jakie zostały nałożone </w:t>
      </w:r>
      <w:r w:rsidR="00C30D20" w:rsidRPr="000A2601">
        <w:rPr>
          <w:rFonts w:ascii="Cambria" w:hAnsi="Cambria" w:cs="Times New Roman"/>
          <w:bCs/>
        </w:rPr>
        <w:br/>
      </w:r>
      <w:r w:rsidRPr="000A2601">
        <w:rPr>
          <w:rFonts w:ascii="Cambria" w:hAnsi="Cambria" w:cs="Times New Roman"/>
          <w:bCs/>
        </w:rPr>
        <w:t xml:space="preserve">na Wykonawcę. </w:t>
      </w:r>
    </w:p>
    <w:p w14:paraId="054B9A84" w14:textId="77777777" w:rsidR="007A570A" w:rsidRPr="000A2601" w:rsidRDefault="007A570A" w:rsidP="00F17505">
      <w:pPr>
        <w:pStyle w:val="Bezodstpw"/>
        <w:widowControl w:val="0"/>
        <w:numPr>
          <w:ilvl w:val="0"/>
          <w:numId w:val="27"/>
        </w:numPr>
        <w:suppressAutoHyphens/>
        <w:autoSpaceDN w:val="0"/>
        <w:spacing w:line="276" w:lineRule="auto"/>
        <w:ind w:left="426" w:hanging="426"/>
        <w:jc w:val="both"/>
        <w:textAlignment w:val="baseline"/>
        <w:rPr>
          <w:rFonts w:ascii="Cambria" w:hAnsi="Cambria" w:cs="Times New Roman"/>
          <w:b/>
          <w:bCs/>
        </w:rPr>
      </w:pPr>
      <w:r w:rsidRPr="000A2601">
        <w:rPr>
          <w:rFonts w:ascii="Cambria" w:hAnsi="Cambria" w:cs="Times New Roman"/>
          <w:bCs/>
        </w:rPr>
        <w:t>Wykonawca ponosi pełną odpowiedzialność wobec Zamawiającego za działanie podwykonawcy w zakresie obowiązku ochrony danych.</w:t>
      </w:r>
    </w:p>
    <w:p w14:paraId="407365A3" w14:textId="77777777" w:rsidR="007A570A" w:rsidRPr="000A2601" w:rsidRDefault="007A570A" w:rsidP="00F17505">
      <w:pPr>
        <w:pStyle w:val="Bezodstpw"/>
        <w:widowControl w:val="0"/>
        <w:numPr>
          <w:ilvl w:val="0"/>
          <w:numId w:val="27"/>
        </w:numPr>
        <w:suppressAutoHyphens/>
        <w:autoSpaceDN w:val="0"/>
        <w:spacing w:line="276" w:lineRule="auto"/>
        <w:ind w:left="426" w:hanging="426"/>
        <w:jc w:val="both"/>
        <w:textAlignment w:val="baseline"/>
        <w:rPr>
          <w:rFonts w:ascii="Cambria" w:hAnsi="Cambria" w:cs="Times New Roman"/>
          <w:b/>
          <w:bCs/>
        </w:rPr>
      </w:pPr>
      <w:r w:rsidRPr="000A2601">
        <w:rPr>
          <w:rFonts w:ascii="Cambria" w:hAnsi="Cambria" w:cs="Times New Roman"/>
          <w:bCs/>
        </w:rPr>
        <w:t xml:space="preserve">Wykonawca zobowiązuje się do niezwłocznego poinformowania Zamawiającego </w:t>
      </w:r>
      <w:r w:rsidR="00C30D20" w:rsidRPr="000A2601">
        <w:rPr>
          <w:rFonts w:ascii="Cambria" w:hAnsi="Cambria" w:cs="Times New Roman"/>
          <w:bCs/>
        </w:rPr>
        <w:br/>
      </w:r>
      <w:r w:rsidRPr="000A2601">
        <w:rPr>
          <w:rFonts w:ascii="Cambria" w:hAnsi="Cambria" w:cs="Times New Roman"/>
          <w:bCs/>
        </w:rPr>
        <w:t xml:space="preserve">o jakimkolwiek postępowaniu, w szczególności administracyjnym lub sądowym, dotyczącym przetwarzania przez Wykonawcę danych osobowych określonych w umowie, o jakiejkolwiek </w:t>
      </w:r>
      <w:r w:rsidRPr="000A2601">
        <w:rPr>
          <w:rFonts w:ascii="Cambria" w:hAnsi="Cambria" w:cs="Times New Roman"/>
          <w:bCs/>
        </w:rPr>
        <w:lastRenderedPageBreak/>
        <w:t xml:space="preserve">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260EF416" w14:textId="77777777" w:rsidR="007A570A" w:rsidRPr="000A2601" w:rsidRDefault="007A570A" w:rsidP="00F17505">
      <w:pPr>
        <w:pStyle w:val="Bezodstpw"/>
        <w:widowControl w:val="0"/>
        <w:numPr>
          <w:ilvl w:val="0"/>
          <w:numId w:val="27"/>
        </w:numPr>
        <w:suppressAutoHyphens/>
        <w:autoSpaceDN w:val="0"/>
        <w:spacing w:line="276" w:lineRule="auto"/>
        <w:ind w:left="426" w:hanging="426"/>
        <w:jc w:val="both"/>
        <w:textAlignment w:val="baseline"/>
        <w:rPr>
          <w:rFonts w:ascii="Cambria" w:hAnsi="Cambria" w:cs="Times New Roman"/>
          <w:b/>
          <w:bCs/>
        </w:rPr>
      </w:pPr>
      <w:r w:rsidRPr="000A2601">
        <w:rPr>
          <w:rFonts w:ascii="Cambria" w:hAnsi="Cambria" w:cs="Times New Roman"/>
          <w:bCs/>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6B6A99D" w14:textId="77777777" w:rsidR="007A570A" w:rsidRPr="000A2601" w:rsidRDefault="007A570A" w:rsidP="00F17505">
      <w:pPr>
        <w:pStyle w:val="Bezodstpw"/>
        <w:widowControl w:val="0"/>
        <w:numPr>
          <w:ilvl w:val="0"/>
          <w:numId w:val="27"/>
        </w:numPr>
        <w:suppressAutoHyphens/>
        <w:autoSpaceDN w:val="0"/>
        <w:spacing w:line="276" w:lineRule="auto"/>
        <w:ind w:left="426" w:hanging="426"/>
        <w:jc w:val="both"/>
        <w:textAlignment w:val="baseline"/>
        <w:rPr>
          <w:rFonts w:ascii="Cambria" w:hAnsi="Cambria" w:cs="Times New Roman"/>
          <w:b/>
          <w:bCs/>
        </w:rPr>
      </w:pPr>
      <w:r w:rsidRPr="000A2601">
        <w:rPr>
          <w:rFonts w:ascii="Cambria" w:hAnsi="Cambria" w:cs="Times New Roman"/>
          <w:bCs/>
        </w:rPr>
        <w:t xml:space="preserve">Podmiot przetwarzający oświadcza, że w związku ze zobowiązaniem do zachowania </w:t>
      </w:r>
      <w:r w:rsidR="00C30D20" w:rsidRPr="000A2601">
        <w:rPr>
          <w:rFonts w:ascii="Cambria" w:hAnsi="Cambria" w:cs="Times New Roman"/>
          <w:bCs/>
        </w:rPr>
        <w:br/>
      </w:r>
      <w:r w:rsidRPr="000A2601">
        <w:rPr>
          <w:rFonts w:ascii="Cambria" w:hAnsi="Cambria" w:cs="Times New Roman"/>
          <w:bCs/>
        </w:rPr>
        <w:t>w tajemnicy danych poufnych nie będą one wykorzystywane, ujawniane ani udostępniane w innym celu niż wykonanie Umowy, chyba że konieczność ujawnienia posiadanych informacji wynika  z obowiązujących przepisów prawa lub Umowy.</w:t>
      </w:r>
    </w:p>
    <w:p w14:paraId="4895B9A9" w14:textId="77777777" w:rsidR="007A570A" w:rsidRPr="000A2601" w:rsidRDefault="007A570A" w:rsidP="00F17505">
      <w:pPr>
        <w:pStyle w:val="Bezodstpw"/>
        <w:widowControl w:val="0"/>
        <w:numPr>
          <w:ilvl w:val="0"/>
          <w:numId w:val="27"/>
        </w:numPr>
        <w:suppressAutoHyphens/>
        <w:autoSpaceDN w:val="0"/>
        <w:spacing w:line="276" w:lineRule="auto"/>
        <w:ind w:left="426" w:hanging="426"/>
        <w:jc w:val="both"/>
        <w:textAlignment w:val="baseline"/>
        <w:rPr>
          <w:rFonts w:ascii="Cambria" w:hAnsi="Cambria" w:cs="Times New Roman"/>
          <w:b/>
          <w:bCs/>
        </w:rPr>
      </w:pPr>
      <w:r w:rsidRPr="000A2601">
        <w:rPr>
          <w:rFonts w:ascii="Cambria" w:hAnsi="Cambria" w:cs="Times New Roman"/>
          <w:bCs/>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w:t>
      </w:r>
      <w:r w:rsidR="00C30D20" w:rsidRPr="000A2601">
        <w:rPr>
          <w:rFonts w:ascii="Cambria" w:hAnsi="Cambria" w:cs="Times New Roman"/>
          <w:bCs/>
        </w:rPr>
        <w:br/>
      </w:r>
      <w:r w:rsidRPr="000A2601">
        <w:rPr>
          <w:rFonts w:ascii="Cambria" w:hAnsi="Cambria" w:cs="Times New Roman"/>
          <w:bCs/>
        </w:rPr>
        <w:t>o udzielenie zamówienia publicznego lub konkursu.</w:t>
      </w:r>
    </w:p>
    <w:p w14:paraId="33006921" w14:textId="77777777" w:rsidR="007A570A" w:rsidRPr="000A2601" w:rsidRDefault="007A570A" w:rsidP="00F17505">
      <w:pPr>
        <w:pStyle w:val="Bezodstpw"/>
        <w:widowControl w:val="0"/>
        <w:numPr>
          <w:ilvl w:val="0"/>
          <w:numId w:val="27"/>
        </w:numPr>
        <w:suppressAutoHyphens/>
        <w:autoSpaceDN w:val="0"/>
        <w:spacing w:line="276" w:lineRule="auto"/>
        <w:ind w:left="426" w:hanging="426"/>
        <w:jc w:val="both"/>
        <w:textAlignment w:val="baseline"/>
        <w:rPr>
          <w:rFonts w:ascii="Cambria" w:hAnsi="Cambria" w:cs="Times New Roman"/>
          <w:b/>
          <w:bCs/>
        </w:rPr>
      </w:pPr>
      <w:r w:rsidRPr="000A2601">
        <w:rPr>
          <w:rFonts w:ascii="Cambria" w:hAnsi="Cambria" w:cs="Times New Roman"/>
          <w:bCs/>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31CDDD92" w14:textId="77777777" w:rsidR="007A570A" w:rsidRPr="000A2601" w:rsidRDefault="007A570A" w:rsidP="00F17505">
      <w:pPr>
        <w:pStyle w:val="Bezodstpw"/>
        <w:widowControl w:val="0"/>
        <w:numPr>
          <w:ilvl w:val="0"/>
          <w:numId w:val="27"/>
        </w:numPr>
        <w:suppressAutoHyphens/>
        <w:autoSpaceDN w:val="0"/>
        <w:spacing w:line="276" w:lineRule="auto"/>
        <w:ind w:left="426" w:hanging="426"/>
        <w:jc w:val="both"/>
        <w:textAlignment w:val="baseline"/>
        <w:rPr>
          <w:rFonts w:ascii="Cambria" w:hAnsi="Cambria" w:cs="Times New Roman"/>
          <w:b/>
          <w:bCs/>
        </w:rPr>
      </w:pPr>
      <w:r w:rsidRPr="000A2601">
        <w:rPr>
          <w:rFonts w:ascii="Cambria" w:hAnsi="Cambria" w:cs="Times New Roman"/>
          <w:bCs/>
        </w:rPr>
        <w:t>W sprawach nieuregulowanych niniejszym paragrafem, zastosowanie będą miały przepisy Kodeksu cywilnego, rozporządzenia RODO, Ustawy o ochronie danych osobowych.</w:t>
      </w:r>
    </w:p>
    <w:p w14:paraId="41BA07ED" w14:textId="77777777" w:rsidR="007A570A" w:rsidRPr="000A2601" w:rsidRDefault="007A570A" w:rsidP="00F17505">
      <w:pPr>
        <w:spacing w:after="0"/>
        <w:jc w:val="center"/>
        <w:rPr>
          <w:rFonts w:ascii="Cambria" w:hAnsi="Cambria" w:cs="Times New Roman"/>
          <w:b/>
          <w:bCs/>
        </w:rPr>
      </w:pPr>
    </w:p>
    <w:p w14:paraId="18CED96E" w14:textId="77777777" w:rsidR="007A570A" w:rsidRPr="000A2601" w:rsidRDefault="007A570A" w:rsidP="00F17505">
      <w:pPr>
        <w:spacing w:after="0"/>
        <w:jc w:val="center"/>
        <w:rPr>
          <w:rFonts w:ascii="Cambria" w:hAnsi="Cambria" w:cs="Times New Roman"/>
          <w:b/>
          <w:bCs/>
        </w:rPr>
      </w:pPr>
      <w:r w:rsidRPr="000A2601">
        <w:rPr>
          <w:rFonts w:ascii="Cambria" w:hAnsi="Cambria" w:cs="Times New Roman"/>
          <w:b/>
          <w:bCs/>
        </w:rPr>
        <w:t>§1</w:t>
      </w:r>
      <w:r w:rsidR="00F17505">
        <w:rPr>
          <w:rFonts w:ascii="Cambria" w:hAnsi="Cambria" w:cs="Times New Roman"/>
          <w:b/>
          <w:bCs/>
        </w:rPr>
        <w:t>6</w:t>
      </w:r>
    </w:p>
    <w:p w14:paraId="52780BA1" w14:textId="77777777" w:rsidR="00D354EB" w:rsidRPr="000A2601" w:rsidRDefault="00D354EB" w:rsidP="00F17505">
      <w:pPr>
        <w:spacing w:after="0"/>
        <w:jc w:val="center"/>
        <w:rPr>
          <w:rFonts w:ascii="Cambria" w:hAnsi="Cambria" w:cs="Times New Roman"/>
          <w:b/>
          <w:bCs/>
        </w:rPr>
      </w:pPr>
      <w:r w:rsidRPr="000A2601">
        <w:rPr>
          <w:rFonts w:ascii="Cambria" w:hAnsi="Cambria" w:cs="Times New Roman"/>
          <w:b/>
          <w:bCs/>
        </w:rPr>
        <w:t>Postanowienia końcowe</w:t>
      </w:r>
    </w:p>
    <w:p w14:paraId="626301F1" w14:textId="77777777" w:rsidR="00D354EB" w:rsidRPr="000A2601" w:rsidRDefault="00D354EB" w:rsidP="00F17505">
      <w:pPr>
        <w:numPr>
          <w:ilvl w:val="3"/>
          <w:numId w:val="19"/>
        </w:numPr>
        <w:spacing w:after="0"/>
        <w:jc w:val="both"/>
        <w:rPr>
          <w:rFonts w:ascii="Cambria" w:hAnsi="Cambria" w:cs="Times New Roman"/>
        </w:rPr>
      </w:pPr>
      <w:r w:rsidRPr="000A2601">
        <w:rPr>
          <w:rFonts w:ascii="Cambria" w:hAnsi="Cambria" w:cs="Times New Roman"/>
        </w:rPr>
        <w:t>Zamawiający zastrzega, że przelew wierzytelności z niniejszej umowy nie może nastąpić bez jego zgody.</w:t>
      </w:r>
    </w:p>
    <w:p w14:paraId="0B4E6E52" w14:textId="77777777" w:rsidR="00D354EB" w:rsidRPr="000A2601" w:rsidRDefault="00D354EB" w:rsidP="00F17505">
      <w:pPr>
        <w:numPr>
          <w:ilvl w:val="3"/>
          <w:numId w:val="19"/>
        </w:numPr>
        <w:spacing w:after="0"/>
        <w:jc w:val="both"/>
        <w:rPr>
          <w:rFonts w:ascii="Cambria" w:hAnsi="Cambria" w:cs="Times New Roman"/>
        </w:rPr>
      </w:pPr>
      <w:r w:rsidRPr="000A2601">
        <w:rPr>
          <w:rFonts w:ascii="Cambria" w:hAnsi="Cambria" w:cs="Times New Roman"/>
        </w:rPr>
        <w:t>W sprawach nieuregulowanych niniejszą umową mają zastosowanie przepisy Kodeksu cywilnego oraz inne obowiązujące przepisy w szczególności prawa ochrony środowiska, ustawy o odpadach, ustawy o utrzymaniu czystości i porządku w gminach oraz aktów wykonawczych do tych ustaw.</w:t>
      </w:r>
    </w:p>
    <w:p w14:paraId="5AEAE540" w14:textId="77777777" w:rsidR="00D354EB" w:rsidRPr="000A2601" w:rsidRDefault="00D354EB" w:rsidP="00F17505">
      <w:pPr>
        <w:numPr>
          <w:ilvl w:val="3"/>
          <w:numId w:val="19"/>
        </w:numPr>
        <w:spacing w:after="0"/>
        <w:jc w:val="both"/>
        <w:rPr>
          <w:rFonts w:ascii="Cambria" w:hAnsi="Cambria" w:cs="Times New Roman"/>
        </w:rPr>
      </w:pPr>
      <w:r w:rsidRPr="000A2601">
        <w:rPr>
          <w:rFonts w:ascii="Cambria" w:hAnsi="Cambria" w:cs="Times New Roman"/>
        </w:rPr>
        <w:t>Wszelkie spory powstałe na tle wykonywania niniejszej umowy rozpatrywane będą przez Sąd właściwy rzeczowo i miejscowo dla Zamawiającego.</w:t>
      </w:r>
    </w:p>
    <w:p w14:paraId="0069C190" w14:textId="77777777" w:rsidR="00D354EB" w:rsidRPr="000A2601" w:rsidRDefault="00D354EB" w:rsidP="00F17505">
      <w:pPr>
        <w:numPr>
          <w:ilvl w:val="3"/>
          <w:numId w:val="19"/>
        </w:numPr>
        <w:spacing w:after="0"/>
        <w:jc w:val="both"/>
        <w:rPr>
          <w:rFonts w:ascii="Cambria" w:hAnsi="Cambria" w:cs="Times New Roman"/>
        </w:rPr>
      </w:pPr>
      <w:r w:rsidRPr="000A2601">
        <w:rPr>
          <w:rFonts w:ascii="Cambria" w:hAnsi="Cambria" w:cs="Times New Roman"/>
        </w:rPr>
        <w:t xml:space="preserve">Umowę niniejszą sporządzono w </w:t>
      </w:r>
      <w:r w:rsidR="00C30D20" w:rsidRPr="000A2601">
        <w:rPr>
          <w:rFonts w:ascii="Cambria" w:hAnsi="Cambria" w:cs="Times New Roman"/>
        </w:rPr>
        <w:t>3</w:t>
      </w:r>
      <w:r w:rsidRPr="000A2601">
        <w:rPr>
          <w:rFonts w:ascii="Cambria" w:hAnsi="Cambria" w:cs="Times New Roman"/>
        </w:rPr>
        <w:t xml:space="preserve"> egzemplarzach, 1 egzemplarz dla Wykonawcy i </w:t>
      </w:r>
      <w:r w:rsidR="00C30D20" w:rsidRPr="000A2601">
        <w:rPr>
          <w:rFonts w:ascii="Cambria" w:hAnsi="Cambria" w:cs="Times New Roman"/>
        </w:rPr>
        <w:t>2</w:t>
      </w:r>
      <w:r w:rsidRPr="000A2601">
        <w:rPr>
          <w:rFonts w:ascii="Cambria" w:hAnsi="Cambria" w:cs="Times New Roman"/>
        </w:rPr>
        <w:t xml:space="preserve"> dla Zamawiającego.</w:t>
      </w:r>
    </w:p>
    <w:p w14:paraId="743367B5" w14:textId="77777777" w:rsidR="00D354EB" w:rsidRPr="000A2601" w:rsidRDefault="00D354EB" w:rsidP="00F17505">
      <w:pPr>
        <w:tabs>
          <w:tab w:val="right" w:pos="9072"/>
        </w:tabs>
        <w:spacing w:after="0"/>
        <w:ind w:left="340"/>
        <w:jc w:val="both"/>
        <w:rPr>
          <w:rFonts w:ascii="Cambria" w:hAnsi="Cambria" w:cs="Times New Roman"/>
        </w:rPr>
      </w:pPr>
      <w:r w:rsidRPr="000A2601">
        <w:rPr>
          <w:rFonts w:ascii="Cambria" w:hAnsi="Cambria" w:cs="Times New Roman"/>
        </w:rPr>
        <w:t>Załączniki:</w:t>
      </w:r>
      <w:r w:rsidRPr="000A2601">
        <w:rPr>
          <w:rFonts w:ascii="Cambria" w:hAnsi="Cambria" w:cs="Times New Roman"/>
        </w:rPr>
        <w:tab/>
      </w:r>
    </w:p>
    <w:p w14:paraId="731E8602" w14:textId="77777777" w:rsidR="00D354EB" w:rsidRPr="000A2601" w:rsidRDefault="00697748" w:rsidP="00F17505">
      <w:pPr>
        <w:pStyle w:val="Akapitzlist"/>
        <w:numPr>
          <w:ilvl w:val="0"/>
          <w:numId w:val="26"/>
        </w:numPr>
        <w:tabs>
          <w:tab w:val="left" w:pos="426"/>
        </w:tabs>
        <w:spacing w:after="0"/>
        <w:jc w:val="both"/>
        <w:rPr>
          <w:rFonts w:ascii="Cambria" w:hAnsi="Cambria" w:cs="Times New Roman"/>
        </w:rPr>
      </w:pPr>
      <w:r w:rsidRPr="000A2601">
        <w:rPr>
          <w:rFonts w:ascii="Cambria" w:hAnsi="Cambria" w:cs="Times New Roman"/>
        </w:rPr>
        <w:t>Formularz ofertowy stanowiący załącznik Nr 10 do SWZ</w:t>
      </w:r>
    </w:p>
    <w:p w14:paraId="750801AB" w14:textId="77777777" w:rsidR="00D354EB" w:rsidRPr="000A2601" w:rsidRDefault="00D354EB" w:rsidP="00F17505">
      <w:pPr>
        <w:pStyle w:val="Akapitzlist"/>
        <w:numPr>
          <w:ilvl w:val="0"/>
          <w:numId w:val="26"/>
        </w:numPr>
        <w:tabs>
          <w:tab w:val="left" w:pos="426"/>
        </w:tabs>
        <w:spacing w:after="0"/>
        <w:jc w:val="both"/>
        <w:rPr>
          <w:rFonts w:ascii="Cambria" w:hAnsi="Cambria" w:cs="Times New Roman"/>
        </w:rPr>
      </w:pPr>
      <w:r w:rsidRPr="000A2601">
        <w:rPr>
          <w:rFonts w:ascii="Cambria" w:hAnsi="Cambria" w:cs="Times New Roman"/>
        </w:rPr>
        <w:t xml:space="preserve">Opis przedmiotu zamówienia </w:t>
      </w:r>
      <w:r w:rsidR="00697748" w:rsidRPr="000A2601">
        <w:rPr>
          <w:rFonts w:ascii="Cambria" w:hAnsi="Cambria" w:cs="Times New Roman"/>
        </w:rPr>
        <w:t>stanowiący załącznik Nr 1 do SWZ</w:t>
      </w:r>
    </w:p>
    <w:p w14:paraId="4F350291" w14:textId="77777777" w:rsidR="00D354EB" w:rsidRPr="000A2601" w:rsidRDefault="00D354EB" w:rsidP="00F17505">
      <w:pPr>
        <w:spacing w:after="0"/>
        <w:rPr>
          <w:rFonts w:ascii="Cambria" w:hAnsi="Cambria" w:cs="Times New Roman"/>
        </w:rPr>
      </w:pPr>
    </w:p>
    <w:p w14:paraId="3FB061D9" w14:textId="77777777" w:rsidR="00D354EB" w:rsidRPr="000A2601" w:rsidRDefault="00D354EB" w:rsidP="00F17505">
      <w:pPr>
        <w:pStyle w:val="Teksttreci1"/>
        <w:shd w:val="clear" w:color="auto" w:fill="auto"/>
        <w:tabs>
          <w:tab w:val="left" w:pos="255"/>
        </w:tabs>
        <w:spacing w:before="0" w:after="0" w:line="276" w:lineRule="auto"/>
        <w:ind w:left="20" w:firstLine="0"/>
        <w:jc w:val="center"/>
        <w:rPr>
          <w:rFonts w:ascii="Cambria" w:hAnsi="Cambria"/>
          <w:sz w:val="22"/>
          <w:szCs w:val="22"/>
        </w:rPr>
      </w:pPr>
      <w:r w:rsidRPr="000A2601">
        <w:rPr>
          <w:rFonts w:ascii="Cambria" w:hAnsi="Cambria"/>
          <w:b/>
          <w:sz w:val="22"/>
          <w:szCs w:val="22"/>
        </w:rPr>
        <w:t xml:space="preserve">ZAMAWIAJĄCY </w:t>
      </w:r>
      <w:r w:rsidRPr="000A2601">
        <w:rPr>
          <w:rFonts w:ascii="Cambria" w:hAnsi="Cambria"/>
          <w:b/>
          <w:sz w:val="22"/>
          <w:szCs w:val="22"/>
        </w:rPr>
        <w:tab/>
      </w:r>
      <w:r w:rsidRPr="000A2601">
        <w:rPr>
          <w:rFonts w:ascii="Cambria" w:hAnsi="Cambria"/>
          <w:b/>
          <w:sz w:val="22"/>
          <w:szCs w:val="22"/>
        </w:rPr>
        <w:tab/>
      </w:r>
      <w:r w:rsidRPr="000A2601">
        <w:rPr>
          <w:rFonts w:ascii="Cambria" w:hAnsi="Cambria"/>
          <w:b/>
          <w:sz w:val="22"/>
          <w:szCs w:val="22"/>
        </w:rPr>
        <w:tab/>
      </w:r>
      <w:r w:rsidRPr="000A2601">
        <w:rPr>
          <w:rFonts w:ascii="Cambria" w:hAnsi="Cambria"/>
          <w:b/>
          <w:sz w:val="22"/>
          <w:szCs w:val="22"/>
        </w:rPr>
        <w:tab/>
      </w:r>
      <w:r w:rsidRPr="000A2601">
        <w:rPr>
          <w:rFonts w:ascii="Cambria" w:hAnsi="Cambria"/>
          <w:b/>
          <w:sz w:val="22"/>
          <w:szCs w:val="22"/>
        </w:rPr>
        <w:tab/>
      </w:r>
      <w:r w:rsidRPr="000A2601">
        <w:rPr>
          <w:rFonts w:ascii="Cambria" w:hAnsi="Cambria"/>
          <w:b/>
          <w:sz w:val="22"/>
          <w:szCs w:val="22"/>
        </w:rPr>
        <w:tab/>
        <w:t>WYKONAWCA</w:t>
      </w:r>
    </w:p>
    <w:p w14:paraId="6CA68E42" w14:textId="77777777" w:rsidR="00D354EB" w:rsidRPr="000A2601" w:rsidRDefault="00D354EB" w:rsidP="00F17505">
      <w:pPr>
        <w:pStyle w:val="Teksttreci1"/>
        <w:shd w:val="clear" w:color="auto" w:fill="auto"/>
        <w:tabs>
          <w:tab w:val="left" w:pos="255"/>
        </w:tabs>
        <w:spacing w:before="0" w:after="0" w:line="276" w:lineRule="auto"/>
        <w:ind w:firstLine="0"/>
        <w:jc w:val="both"/>
        <w:rPr>
          <w:rFonts w:ascii="Cambria" w:hAnsi="Cambria"/>
          <w:sz w:val="22"/>
          <w:szCs w:val="22"/>
        </w:rPr>
      </w:pPr>
    </w:p>
    <w:p w14:paraId="4CAC5E4E" w14:textId="77777777" w:rsidR="002C3DEC" w:rsidRPr="000A2601" w:rsidRDefault="002C3DEC" w:rsidP="00F17505">
      <w:pPr>
        <w:pStyle w:val="Teksttreci1"/>
        <w:shd w:val="clear" w:color="auto" w:fill="auto"/>
        <w:tabs>
          <w:tab w:val="left" w:pos="255"/>
        </w:tabs>
        <w:spacing w:before="0" w:after="0" w:line="276" w:lineRule="auto"/>
        <w:ind w:firstLine="0"/>
        <w:jc w:val="both"/>
        <w:rPr>
          <w:rFonts w:ascii="Cambria" w:hAnsi="Cambria"/>
          <w:sz w:val="22"/>
          <w:szCs w:val="22"/>
        </w:rPr>
      </w:pPr>
    </w:p>
    <w:sectPr w:rsidR="002C3DEC" w:rsidRPr="000A2601" w:rsidSect="00E0609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F3482" w14:textId="77777777" w:rsidR="00095175" w:rsidRDefault="00095175">
      <w:pPr>
        <w:spacing w:after="0" w:line="240" w:lineRule="auto"/>
      </w:pPr>
      <w:r>
        <w:separator/>
      </w:r>
    </w:p>
  </w:endnote>
  <w:endnote w:type="continuationSeparator" w:id="0">
    <w:p w14:paraId="2C2AEA71" w14:textId="77777777" w:rsidR="00095175" w:rsidRDefault="00095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DejaVu Serif">
    <w:panose1 w:val="02060603050605020204"/>
    <w:charset w:val="EE"/>
    <w:family w:val="roman"/>
    <w:pitch w:val="variable"/>
    <w:sig w:usb0="E50006FF" w:usb1="5200F9FB" w:usb2="0A04002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Calibri"/>
    <w:charset w:val="EE"/>
    <w:family w:val="auto"/>
    <w:pitch w:val="variable"/>
  </w:font>
  <w:font w:name="†¯øw≥¸">
    <w:altName w:val="Times New Roman"/>
    <w:panose1 w:val="00000000000000000000"/>
    <w:charset w:val="4D"/>
    <w:family w:val="auto"/>
    <w:notTrueType/>
    <w:pitch w:val="default"/>
    <w:sig w:usb0="00000003" w:usb1="00000000" w:usb2="00000000" w:usb3="00000000" w:csb0="00000001" w:csb1="00000000"/>
  </w:font>
  <w:font w:name="TimesNewRoman">
    <w:altName w:val="Times New Roman"/>
    <w:charset w:val="80"/>
    <w:family w:val="auto"/>
    <w:pitch w:val="default"/>
    <w:sig w:usb0="00000005" w:usb1="08070000" w:usb2="00000010" w:usb3="00000000" w:csb0="00020002" w:csb1="00000000"/>
  </w:font>
  <w:font w:name="ArialNarrow,Bold">
    <w:panose1 w:val="00000000000000000000"/>
    <w:charset w:val="EE"/>
    <w:family w:val="auto"/>
    <w:notTrueType/>
    <w:pitch w:val="default"/>
    <w:sig w:usb0="00000005" w:usb1="00000000" w:usb2="00000000" w:usb3="00000000" w:csb0="00000002" w:csb1="00000000"/>
  </w:font>
  <w:font w:name="ArialNarrow">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253394"/>
      <w:docPartObj>
        <w:docPartGallery w:val="Page Numbers (Bottom of Page)"/>
        <w:docPartUnique/>
      </w:docPartObj>
    </w:sdtPr>
    <w:sdtEndPr/>
    <w:sdtContent>
      <w:p w14:paraId="24531215" w14:textId="77777777" w:rsidR="002C3DEC" w:rsidRDefault="00046B17">
        <w:pPr>
          <w:pStyle w:val="Stopka"/>
          <w:jc w:val="right"/>
        </w:pPr>
        <w:r>
          <w:fldChar w:fldCharType="begin"/>
        </w:r>
        <w:r w:rsidR="002C3DEC">
          <w:instrText>PAGE   \* MERGEFORMAT</w:instrText>
        </w:r>
        <w:r>
          <w:fldChar w:fldCharType="separate"/>
        </w:r>
        <w:r w:rsidR="003B5B6D">
          <w:rPr>
            <w:noProof/>
          </w:rPr>
          <w:t>12</w:t>
        </w:r>
        <w:r>
          <w:fldChar w:fldCharType="end"/>
        </w:r>
      </w:p>
    </w:sdtContent>
  </w:sdt>
  <w:p w14:paraId="21E987E6" w14:textId="77777777" w:rsidR="00E06095" w:rsidRDefault="00E060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81A44" w14:textId="77777777" w:rsidR="00095175" w:rsidRDefault="00095175">
      <w:pPr>
        <w:spacing w:after="0" w:line="240" w:lineRule="auto"/>
      </w:pPr>
      <w:r>
        <w:separator/>
      </w:r>
    </w:p>
  </w:footnote>
  <w:footnote w:type="continuationSeparator" w:id="0">
    <w:p w14:paraId="6AF4252D" w14:textId="77777777" w:rsidR="00095175" w:rsidRDefault="000951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9"/>
    <w:multiLevelType w:val="singleLevel"/>
    <w:tmpl w:val="00000009"/>
    <w:name w:val="WW8Num11"/>
    <w:lvl w:ilvl="0">
      <w:start w:val="1"/>
      <w:numFmt w:val="decimal"/>
      <w:lvlText w:val="%1)"/>
      <w:lvlJc w:val="left"/>
      <w:pPr>
        <w:tabs>
          <w:tab w:val="num" w:pos="0"/>
        </w:tabs>
        <w:ind w:left="0" w:firstLine="0"/>
      </w:pPr>
      <w:rPr>
        <w:rFonts w:hint="default"/>
        <w:color w:val="000000"/>
      </w:rPr>
    </w:lvl>
  </w:abstractNum>
  <w:abstractNum w:abstractNumId="2" w15:restartNumberingAfterBreak="0">
    <w:nsid w:val="0000000B"/>
    <w:multiLevelType w:val="singleLevel"/>
    <w:tmpl w:val="0000000B"/>
    <w:name w:val="WW8Num13"/>
    <w:lvl w:ilvl="0">
      <w:start w:val="1"/>
      <w:numFmt w:val="decimal"/>
      <w:lvlText w:val="%1)"/>
      <w:lvlJc w:val="left"/>
      <w:pPr>
        <w:tabs>
          <w:tab w:val="num" w:pos="0"/>
        </w:tabs>
        <w:ind w:left="644" w:hanging="360"/>
      </w:pPr>
      <w:rPr>
        <w:rFonts w:ascii="Cambria" w:eastAsia="Tahoma" w:hAnsi="Cambria" w:cs="Times New Roman"/>
        <w:b w:val="0"/>
        <w:bCs w:val="0"/>
        <w:i w:val="0"/>
        <w:iCs w:val="0"/>
        <w:sz w:val="22"/>
        <w:szCs w:val="22"/>
      </w:rPr>
    </w:lvl>
  </w:abstractNum>
  <w:abstractNum w:abstractNumId="3" w15:restartNumberingAfterBreak="0">
    <w:nsid w:val="00000017"/>
    <w:multiLevelType w:val="singleLevel"/>
    <w:tmpl w:val="00000017"/>
    <w:name w:val="WW8Num28"/>
    <w:lvl w:ilvl="0">
      <w:start w:val="1"/>
      <w:numFmt w:val="decimal"/>
      <w:lvlText w:val="%1."/>
      <w:lvlJc w:val="left"/>
      <w:pPr>
        <w:tabs>
          <w:tab w:val="num" w:pos="0"/>
        </w:tabs>
        <w:ind w:left="720" w:hanging="360"/>
      </w:pPr>
      <w:rPr>
        <w:rFonts w:hint="default"/>
      </w:rPr>
    </w:lvl>
  </w:abstractNum>
  <w:abstractNum w:abstractNumId="4" w15:restartNumberingAfterBreak="0">
    <w:nsid w:val="0000001A"/>
    <w:multiLevelType w:val="singleLevel"/>
    <w:tmpl w:val="0000001A"/>
    <w:name w:val="WW8Num32"/>
    <w:lvl w:ilvl="0">
      <w:start w:val="1"/>
      <w:numFmt w:val="decimal"/>
      <w:lvlText w:val="%1."/>
      <w:lvlJc w:val="left"/>
      <w:pPr>
        <w:tabs>
          <w:tab w:val="num" w:pos="-3"/>
        </w:tabs>
        <w:ind w:left="360" w:hanging="360"/>
      </w:pPr>
      <w:rPr>
        <w:rFonts w:hint="default"/>
        <w:b w:val="0"/>
        <w:i w:val="0"/>
        <w:color w:val="000000"/>
      </w:rPr>
    </w:lvl>
  </w:abstractNum>
  <w:abstractNum w:abstractNumId="5" w15:restartNumberingAfterBreak="0">
    <w:nsid w:val="0000004B"/>
    <w:multiLevelType w:val="multilevel"/>
    <w:tmpl w:val="B3264772"/>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6"/>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5"/>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3"/>
      <w:numFmt w:val="decimal"/>
      <w:lvlText w:val="%8."/>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6" w15:restartNumberingAfterBreak="0">
    <w:nsid w:val="005917B7"/>
    <w:multiLevelType w:val="multilevel"/>
    <w:tmpl w:val="46C4517A"/>
    <w:styleLink w:val="WW8Num65"/>
    <w:lvl w:ilvl="0">
      <w:start w:val="1"/>
      <w:numFmt w:val="decimal"/>
      <w:lvlText w:val="%1."/>
      <w:lvlJc w:val="left"/>
      <w:pPr>
        <w:ind w:left="644" w:hanging="360"/>
      </w:pPr>
      <w:rPr>
        <w:rFonts w:ascii="Arial" w:eastAsia="Calibri" w:hAnsi="Arial" w:cs="Arial"/>
        <w:lang w:eastAsia="en-US"/>
      </w:r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 w15:restartNumberingAfterBreak="0">
    <w:nsid w:val="050C5D88"/>
    <w:multiLevelType w:val="hybridMultilevel"/>
    <w:tmpl w:val="08CCC0B4"/>
    <w:lvl w:ilvl="0" w:tplc="505EBE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7B581D"/>
    <w:multiLevelType w:val="multilevel"/>
    <w:tmpl w:val="0D525ED4"/>
    <w:styleLink w:val="WW8Num42"/>
    <w:lvl w:ilvl="0">
      <w:start w:val="1"/>
      <w:numFmt w:val="decimal"/>
      <w:lvlText w:val="%1)"/>
      <w:lvlJc w:val="left"/>
      <w:rPr>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075B683E"/>
    <w:multiLevelType w:val="multilevel"/>
    <w:tmpl w:val="B422167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09BE7801"/>
    <w:multiLevelType w:val="hybridMultilevel"/>
    <w:tmpl w:val="4702A8EE"/>
    <w:lvl w:ilvl="0" w:tplc="3CEED392">
      <w:start w:val="1"/>
      <w:numFmt w:val="decimal"/>
      <w:lvlText w:val="%1."/>
      <w:lvlJc w:val="left"/>
      <w:pPr>
        <w:ind w:left="720" w:hanging="360"/>
      </w:pPr>
      <w:rPr>
        <w:b w:val="0"/>
        <w:bCs w:val="0"/>
      </w:rPr>
    </w:lvl>
    <w:lvl w:ilvl="1" w:tplc="4A4A7792">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A923054"/>
    <w:multiLevelType w:val="hybridMultilevel"/>
    <w:tmpl w:val="36EC8C8C"/>
    <w:lvl w:ilvl="0" w:tplc="FFFFFFFF">
      <w:start w:val="1"/>
      <w:numFmt w:val="decimal"/>
      <w:lvlText w:val="%1."/>
      <w:lvlJc w:val="left"/>
      <w:pPr>
        <w:ind w:left="380" w:hanging="360"/>
      </w:pPr>
      <w:rPr>
        <w:rFonts w:hint="default"/>
      </w:rPr>
    </w:lvl>
    <w:lvl w:ilvl="1" w:tplc="FFFFFFFF" w:tentative="1">
      <w:start w:val="1"/>
      <w:numFmt w:val="lowerLetter"/>
      <w:lvlText w:val="%2."/>
      <w:lvlJc w:val="left"/>
      <w:pPr>
        <w:ind w:left="1100" w:hanging="360"/>
      </w:pPr>
    </w:lvl>
    <w:lvl w:ilvl="2" w:tplc="FFFFFFFF" w:tentative="1">
      <w:start w:val="1"/>
      <w:numFmt w:val="lowerRoman"/>
      <w:lvlText w:val="%3."/>
      <w:lvlJc w:val="right"/>
      <w:pPr>
        <w:ind w:left="1820" w:hanging="180"/>
      </w:pPr>
    </w:lvl>
    <w:lvl w:ilvl="3" w:tplc="FFFFFFFF" w:tentative="1">
      <w:start w:val="1"/>
      <w:numFmt w:val="decimal"/>
      <w:lvlText w:val="%4."/>
      <w:lvlJc w:val="left"/>
      <w:pPr>
        <w:ind w:left="2540" w:hanging="360"/>
      </w:pPr>
    </w:lvl>
    <w:lvl w:ilvl="4" w:tplc="FFFFFFFF" w:tentative="1">
      <w:start w:val="1"/>
      <w:numFmt w:val="lowerLetter"/>
      <w:lvlText w:val="%5."/>
      <w:lvlJc w:val="left"/>
      <w:pPr>
        <w:ind w:left="3260" w:hanging="360"/>
      </w:pPr>
    </w:lvl>
    <w:lvl w:ilvl="5" w:tplc="FFFFFFFF" w:tentative="1">
      <w:start w:val="1"/>
      <w:numFmt w:val="lowerRoman"/>
      <w:lvlText w:val="%6."/>
      <w:lvlJc w:val="right"/>
      <w:pPr>
        <w:ind w:left="3980" w:hanging="180"/>
      </w:pPr>
    </w:lvl>
    <w:lvl w:ilvl="6" w:tplc="FFFFFFFF" w:tentative="1">
      <w:start w:val="1"/>
      <w:numFmt w:val="decimal"/>
      <w:lvlText w:val="%7."/>
      <w:lvlJc w:val="left"/>
      <w:pPr>
        <w:ind w:left="4700" w:hanging="360"/>
      </w:pPr>
    </w:lvl>
    <w:lvl w:ilvl="7" w:tplc="FFFFFFFF" w:tentative="1">
      <w:start w:val="1"/>
      <w:numFmt w:val="lowerLetter"/>
      <w:lvlText w:val="%8."/>
      <w:lvlJc w:val="left"/>
      <w:pPr>
        <w:ind w:left="5420" w:hanging="360"/>
      </w:pPr>
    </w:lvl>
    <w:lvl w:ilvl="8" w:tplc="FFFFFFFF" w:tentative="1">
      <w:start w:val="1"/>
      <w:numFmt w:val="lowerRoman"/>
      <w:lvlText w:val="%9."/>
      <w:lvlJc w:val="right"/>
      <w:pPr>
        <w:ind w:left="6140" w:hanging="180"/>
      </w:pPr>
    </w:lvl>
  </w:abstractNum>
  <w:abstractNum w:abstractNumId="12" w15:restartNumberingAfterBreak="0">
    <w:nsid w:val="0B9572F2"/>
    <w:multiLevelType w:val="hybridMultilevel"/>
    <w:tmpl w:val="F2DA23F8"/>
    <w:lvl w:ilvl="0" w:tplc="2C8A206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0C30D8"/>
    <w:multiLevelType w:val="multilevel"/>
    <w:tmpl w:val="014E69DA"/>
    <w:lvl w:ilvl="0">
      <w:start w:val="4"/>
      <w:numFmt w:val="decimal"/>
      <w:lvlText w:val="%1."/>
      <w:lvlJc w:val="left"/>
      <w:pPr>
        <w:ind w:left="283" w:hanging="283"/>
      </w:pPr>
      <w:rPr>
        <w:rFonts w:ascii="Verdana" w:eastAsia="Lucida Sans Unicode" w:hAnsi="Verdana" w:cs="Times New Roman" w:hint="default"/>
        <w:b w:val="0"/>
        <w:bCs/>
        <w:color w:val="000000"/>
        <w:sz w:val="20"/>
        <w:szCs w:val="20"/>
        <w:u w:val="none"/>
      </w:rPr>
    </w:lvl>
    <w:lvl w:ilvl="1">
      <w:start w:val="1"/>
      <w:numFmt w:val="decimal"/>
      <w:lvlText w:val="%2."/>
      <w:lvlJc w:val="left"/>
      <w:pPr>
        <w:ind w:left="1080" w:hanging="360"/>
      </w:pPr>
      <w:rPr>
        <w:b w:val="0"/>
        <w:bCs w:val="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EAB6F20"/>
    <w:multiLevelType w:val="multilevel"/>
    <w:tmpl w:val="7A604482"/>
    <w:lvl w:ilvl="0">
      <w:start w:val="1"/>
      <w:numFmt w:val="decimal"/>
      <w:lvlText w:val="%1."/>
      <w:lvlJc w:val="left"/>
      <w:pPr>
        <w:tabs>
          <w:tab w:val="num" w:pos="340"/>
        </w:tabs>
        <w:ind w:left="340" w:hanging="340"/>
      </w:pPr>
      <w:rPr>
        <w:rFonts w:cs="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0F946338"/>
    <w:multiLevelType w:val="hybridMultilevel"/>
    <w:tmpl w:val="DA3CA874"/>
    <w:lvl w:ilvl="0" w:tplc="010EEA02">
      <w:start w:val="1"/>
      <w:numFmt w:val="decimal"/>
      <w:lvlText w:val="%1."/>
      <w:lvlJc w:val="left"/>
      <w:pPr>
        <w:tabs>
          <w:tab w:val="num" w:pos="340"/>
        </w:tabs>
        <w:ind w:left="340" w:hanging="340"/>
      </w:pPr>
      <w:rPr>
        <w:rFonts w:cs="Times New Roman" w:hint="default"/>
        <w:strike w:val="0"/>
        <w:color w:val="000000" w:themeColor="text1"/>
      </w:rPr>
    </w:lvl>
    <w:lvl w:ilvl="1" w:tplc="04150019">
      <w:start w:val="1"/>
      <w:numFmt w:val="lowerLetter"/>
      <w:lvlText w:val="%2."/>
      <w:lvlJc w:val="left"/>
      <w:pPr>
        <w:tabs>
          <w:tab w:val="num" w:pos="1440"/>
        </w:tabs>
        <w:ind w:left="1440" w:hanging="360"/>
      </w:pPr>
      <w:rPr>
        <w:rFonts w:cs="Times New Roman"/>
      </w:rPr>
    </w:lvl>
    <w:lvl w:ilvl="2" w:tplc="10E0BDA8">
      <w:start w:val="1"/>
      <w:numFmt w:val="decimal"/>
      <w:lvlText w:val="%3)"/>
      <w:lvlJc w:val="left"/>
      <w:pPr>
        <w:tabs>
          <w:tab w:val="num" w:pos="851"/>
        </w:tabs>
        <w:ind w:left="851" w:hanging="511"/>
      </w:pPr>
      <w:rPr>
        <w:rFonts w:cs="Times New Roman" w:hint="default"/>
      </w:rPr>
    </w:lvl>
    <w:lvl w:ilvl="3" w:tplc="9FA2955C">
      <w:start w:val="1"/>
      <w:numFmt w:val="lowerLetter"/>
      <w:lvlText w:val="%4)"/>
      <w:lvlJc w:val="left"/>
      <w:pPr>
        <w:tabs>
          <w:tab w:val="num" w:pos="851"/>
        </w:tabs>
        <w:ind w:left="851" w:hanging="511"/>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8E53B11"/>
    <w:multiLevelType w:val="multilevel"/>
    <w:tmpl w:val="F7680B04"/>
    <w:lvl w:ilvl="0">
      <w:start w:val="3"/>
      <w:numFmt w:val="decimal"/>
      <w:lvlText w:val="%1."/>
      <w:lvlJc w:val="left"/>
      <w:pPr>
        <w:tabs>
          <w:tab w:val="num" w:pos="340"/>
        </w:tabs>
        <w:ind w:left="340" w:hanging="340"/>
      </w:pPr>
      <w:rPr>
        <w:rFonts w:cs="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19434D88"/>
    <w:multiLevelType w:val="hybridMultilevel"/>
    <w:tmpl w:val="02E800B8"/>
    <w:lvl w:ilvl="0" w:tplc="477021DA">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1AF44833"/>
    <w:multiLevelType w:val="hybridMultilevel"/>
    <w:tmpl w:val="45D6AE9A"/>
    <w:lvl w:ilvl="0" w:tplc="FF5052C6">
      <w:start w:val="1"/>
      <w:numFmt w:val="decimal"/>
      <w:lvlText w:val="%1)"/>
      <w:lvlJc w:val="left"/>
      <w:pPr>
        <w:ind w:left="644" w:hanging="360"/>
      </w:pPr>
      <w:rPr>
        <w:rFonts w:ascii="Times New Roman" w:hAnsi="Times New Roman" w:hint="default"/>
        <w:b w:val="0"/>
        <w:bCs/>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1B8C0E13"/>
    <w:multiLevelType w:val="multilevel"/>
    <w:tmpl w:val="C1F46A8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1BAC5838"/>
    <w:multiLevelType w:val="multilevel"/>
    <w:tmpl w:val="A15492EC"/>
    <w:lvl w:ilvl="0">
      <w:start w:val="1"/>
      <w:numFmt w:val="decimal"/>
      <w:lvlText w:val="%1."/>
      <w:lvlJc w:val="left"/>
      <w:pPr>
        <w:tabs>
          <w:tab w:val="num" w:pos="340"/>
        </w:tabs>
        <w:ind w:left="340" w:hanging="340"/>
      </w:pPr>
      <w:rPr>
        <w:rFonts w:cs="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15:restartNumberingAfterBreak="0">
    <w:nsid w:val="1E9B4828"/>
    <w:multiLevelType w:val="multilevel"/>
    <w:tmpl w:val="61F0C7EC"/>
    <w:lvl w:ilvl="0">
      <w:start w:val="3"/>
      <w:numFmt w:val="decimal"/>
      <w:lvlText w:val="%1."/>
      <w:lvlJc w:val="left"/>
      <w:pPr>
        <w:tabs>
          <w:tab w:val="num" w:pos="340"/>
        </w:tabs>
        <w:ind w:left="340" w:hanging="340"/>
      </w:pPr>
      <w:rPr>
        <w:rFonts w:cs="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15:restartNumberingAfterBreak="0">
    <w:nsid w:val="20354B32"/>
    <w:multiLevelType w:val="hybridMultilevel"/>
    <w:tmpl w:val="AEE8A902"/>
    <w:lvl w:ilvl="0" w:tplc="24DC624A">
      <w:start w:val="3"/>
      <w:numFmt w:val="decimal"/>
      <w:lvlText w:val="%1."/>
      <w:lvlJc w:val="left"/>
      <w:pPr>
        <w:tabs>
          <w:tab w:val="num" w:pos="340"/>
        </w:tabs>
        <w:ind w:left="340" w:hanging="340"/>
      </w:pPr>
      <w:rPr>
        <w:rFonts w:cs="Times New Roman" w:hint="default"/>
      </w:rPr>
    </w:lvl>
    <w:lvl w:ilvl="1" w:tplc="CEA89D28">
      <w:start w:val="1"/>
      <w:numFmt w:val="decimal"/>
      <w:lvlText w:val="%2)"/>
      <w:lvlJc w:val="left"/>
      <w:pPr>
        <w:tabs>
          <w:tab w:val="num" w:pos="397"/>
        </w:tabs>
        <w:ind w:left="397" w:hanging="39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809234D"/>
    <w:multiLevelType w:val="hybridMultilevel"/>
    <w:tmpl w:val="5D2CC220"/>
    <w:lvl w:ilvl="0" w:tplc="A99E91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1D0C66"/>
    <w:multiLevelType w:val="hybridMultilevel"/>
    <w:tmpl w:val="F9D62248"/>
    <w:lvl w:ilvl="0" w:tplc="782EFEDE">
      <w:start w:val="1"/>
      <w:numFmt w:val="decimal"/>
      <w:lvlText w:val="%1)"/>
      <w:lvlJc w:val="left"/>
      <w:rPr>
        <w:rFonts w:ascii="Verdana" w:eastAsia="DejaVu Serif" w:hAnsi="Verdana" w:cs="Calibri" w:hint="default"/>
        <w:spacing w:val="-1"/>
        <w:w w:val="91"/>
        <w:sz w:val="20"/>
        <w:szCs w:val="20"/>
        <w:lang w:val="pl-PL" w:eastAsia="pl-PL" w:bidi="pl-PL"/>
      </w:rPr>
    </w:lvl>
    <w:lvl w:ilvl="1" w:tplc="D46E1A52">
      <w:numFmt w:val="bullet"/>
      <w:lvlText w:val="•"/>
      <w:lvlJc w:val="left"/>
      <w:pPr>
        <w:ind w:left="1453" w:hanging="428"/>
      </w:pPr>
      <w:rPr>
        <w:lang w:val="pl-PL" w:eastAsia="pl-PL" w:bidi="pl-PL"/>
      </w:rPr>
    </w:lvl>
    <w:lvl w:ilvl="2" w:tplc="3E0CB4B4">
      <w:numFmt w:val="bullet"/>
      <w:lvlText w:val="•"/>
      <w:lvlJc w:val="left"/>
      <w:pPr>
        <w:ind w:left="2340" w:hanging="428"/>
      </w:pPr>
      <w:rPr>
        <w:lang w:val="pl-PL" w:eastAsia="pl-PL" w:bidi="pl-PL"/>
      </w:rPr>
    </w:lvl>
    <w:lvl w:ilvl="3" w:tplc="E90ACDF2">
      <w:numFmt w:val="bullet"/>
      <w:lvlText w:val="•"/>
      <w:lvlJc w:val="left"/>
      <w:pPr>
        <w:ind w:left="3226" w:hanging="428"/>
      </w:pPr>
      <w:rPr>
        <w:lang w:val="pl-PL" w:eastAsia="pl-PL" w:bidi="pl-PL"/>
      </w:rPr>
    </w:lvl>
    <w:lvl w:ilvl="4" w:tplc="6F78F2CC">
      <w:numFmt w:val="bullet"/>
      <w:lvlText w:val="•"/>
      <w:lvlJc w:val="left"/>
      <w:pPr>
        <w:ind w:left="4113" w:hanging="428"/>
      </w:pPr>
      <w:rPr>
        <w:lang w:val="pl-PL" w:eastAsia="pl-PL" w:bidi="pl-PL"/>
      </w:rPr>
    </w:lvl>
    <w:lvl w:ilvl="5" w:tplc="01485DCE">
      <w:numFmt w:val="bullet"/>
      <w:lvlText w:val="•"/>
      <w:lvlJc w:val="left"/>
      <w:pPr>
        <w:ind w:left="5000" w:hanging="428"/>
      </w:pPr>
      <w:rPr>
        <w:lang w:val="pl-PL" w:eastAsia="pl-PL" w:bidi="pl-PL"/>
      </w:rPr>
    </w:lvl>
    <w:lvl w:ilvl="6" w:tplc="084ED558">
      <w:numFmt w:val="bullet"/>
      <w:lvlText w:val="•"/>
      <w:lvlJc w:val="left"/>
      <w:pPr>
        <w:ind w:left="5886" w:hanging="428"/>
      </w:pPr>
      <w:rPr>
        <w:lang w:val="pl-PL" w:eastAsia="pl-PL" w:bidi="pl-PL"/>
      </w:rPr>
    </w:lvl>
    <w:lvl w:ilvl="7" w:tplc="2B2A64EC">
      <w:numFmt w:val="bullet"/>
      <w:lvlText w:val="•"/>
      <w:lvlJc w:val="left"/>
      <w:pPr>
        <w:ind w:left="6773" w:hanging="428"/>
      </w:pPr>
      <w:rPr>
        <w:lang w:val="pl-PL" w:eastAsia="pl-PL" w:bidi="pl-PL"/>
      </w:rPr>
    </w:lvl>
    <w:lvl w:ilvl="8" w:tplc="4C027702">
      <w:numFmt w:val="bullet"/>
      <w:lvlText w:val="•"/>
      <w:lvlJc w:val="left"/>
      <w:pPr>
        <w:ind w:left="7660" w:hanging="428"/>
      </w:pPr>
      <w:rPr>
        <w:lang w:val="pl-PL" w:eastAsia="pl-PL" w:bidi="pl-PL"/>
      </w:rPr>
    </w:lvl>
  </w:abstractNum>
  <w:abstractNum w:abstractNumId="25" w15:restartNumberingAfterBreak="0">
    <w:nsid w:val="34AF6346"/>
    <w:multiLevelType w:val="hybridMultilevel"/>
    <w:tmpl w:val="DD62AD36"/>
    <w:lvl w:ilvl="0" w:tplc="C3042B76">
      <w:start w:val="1"/>
      <w:numFmt w:val="decimal"/>
      <w:lvlText w:val="%1."/>
      <w:lvlJc w:val="left"/>
      <w:pPr>
        <w:ind w:left="720" w:hanging="360"/>
      </w:pPr>
      <w:rPr>
        <w:rFonts w:hint="default"/>
        <w:b w:val="0"/>
        <w:bCs w:val="0"/>
      </w:rPr>
    </w:lvl>
    <w:lvl w:ilvl="1" w:tplc="7AC67B62">
      <w:start w:val="1"/>
      <w:numFmt w:val="decimal"/>
      <w:lvlText w:val="%2)"/>
      <w:lvlJc w:val="left"/>
      <w:pPr>
        <w:ind w:left="1440" w:hanging="360"/>
      </w:pPr>
      <w:rPr>
        <w:rFonts w:hint="default"/>
        <w:sz w:val="22"/>
        <w:szCs w:val="22"/>
      </w:rPr>
    </w:lvl>
    <w:lvl w:ilvl="2" w:tplc="458EB9B4">
      <w:start w:val="1"/>
      <w:numFmt w:val="lowerLetter"/>
      <w:lvlText w:val="%3)"/>
      <w:lvlJc w:val="left"/>
      <w:pPr>
        <w:ind w:left="2340" w:hanging="360"/>
      </w:pPr>
      <w:rPr>
        <w:rFonts w:hint="default"/>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B847D0"/>
    <w:multiLevelType w:val="multilevel"/>
    <w:tmpl w:val="386018E6"/>
    <w:lvl w:ilvl="0">
      <w:start w:val="1"/>
      <w:numFmt w:val="decimal"/>
      <w:lvlText w:val="%1."/>
      <w:lvlJc w:val="left"/>
      <w:pPr>
        <w:tabs>
          <w:tab w:val="num" w:pos="340"/>
        </w:tabs>
        <w:ind w:left="340" w:hanging="340"/>
      </w:pPr>
      <w:rPr>
        <w:rFonts w:cs="Times New Roman" w:hint="default"/>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15:restartNumberingAfterBreak="0">
    <w:nsid w:val="47485D1A"/>
    <w:multiLevelType w:val="multilevel"/>
    <w:tmpl w:val="BD06144E"/>
    <w:lvl w:ilvl="0">
      <w:start w:val="1"/>
      <w:numFmt w:val="decimal"/>
      <w:lvlText w:val="%1."/>
      <w:lvlJc w:val="left"/>
      <w:pPr>
        <w:tabs>
          <w:tab w:val="num" w:pos="720"/>
        </w:tabs>
        <w:ind w:left="720" w:hanging="360"/>
      </w:pPr>
      <w:rPr>
        <w:rFonts w:ascii="Cambria" w:eastAsia="Times New Roman" w:hAnsi="Cambria" w:cs="Arial"/>
        <w:b w:val="0"/>
        <w:bCs/>
        <w:lang w:val="pl-PL"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481D5196"/>
    <w:multiLevelType w:val="multilevel"/>
    <w:tmpl w:val="A27E3D44"/>
    <w:lvl w:ilvl="0">
      <w:start w:val="1"/>
      <w:numFmt w:val="decimal"/>
      <w:lvlText w:val="%1."/>
      <w:lvlJc w:val="left"/>
      <w:pPr>
        <w:tabs>
          <w:tab w:val="num" w:pos="340"/>
        </w:tabs>
        <w:ind w:left="340" w:hanging="340"/>
      </w:pPr>
      <w:rPr>
        <w:rFonts w:cs="Times New Roman" w:hint="default"/>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49F461FB"/>
    <w:multiLevelType w:val="multilevel"/>
    <w:tmpl w:val="C1F46A8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15:restartNumberingAfterBreak="0">
    <w:nsid w:val="4C330348"/>
    <w:multiLevelType w:val="multilevel"/>
    <w:tmpl w:val="246CA928"/>
    <w:lvl w:ilvl="0">
      <w:start w:val="1"/>
      <w:numFmt w:val="decimal"/>
      <w:lvlText w:val="%1."/>
      <w:lvlJc w:val="left"/>
      <w:pPr>
        <w:tabs>
          <w:tab w:val="num" w:pos="340"/>
        </w:tabs>
        <w:ind w:left="340" w:hanging="340"/>
      </w:pPr>
      <w:rPr>
        <w:rFonts w:cs="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4CA93AE0"/>
    <w:multiLevelType w:val="multilevel"/>
    <w:tmpl w:val="E29E576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15:restartNumberingAfterBreak="0">
    <w:nsid w:val="51C4040C"/>
    <w:multiLevelType w:val="multilevel"/>
    <w:tmpl w:val="804A1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15:restartNumberingAfterBreak="0">
    <w:nsid w:val="52177FAB"/>
    <w:multiLevelType w:val="multilevel"/>
    <w:tmpl w:val="D59AF75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794"/>
        </w:tabs>
        <w:ind w:left="794" w:hanging="454"/>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15:restartNumberingAfterBreak="0">
    <w:nsid w:val="530B149A"/>
    <w:multiLevelType w:val="multilevel"/>
    <w:tmpl w:val="C9043702"/>
    <w:lvl w:ilvl="0">
      <w:start w:val="1"/>
      <w:numFmt w:val="decimal"/>
      <w:lvlText w:val="%1."/>
      <w:lvlJc w:val="left"/>
      <w:pPr>
        <w:tabs>
          <w:tab w:val="num" w:pos="340"/>
        </w:tabs>
        <w:ind w:left="340" w:hanging="340"/>
      </w:pPr>
      <w:rPr>
        <w:rFonts w:cs="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55920D69"/>
    <w:multiLevelType w:val="hybridMultilevel"/>
    <w:tmpl w:val="E3FA9D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1E08B0"/>
    <w:multiLevelType w:val="multilevel"/>
    <w:tmpl w:val="EF506EE2"/>
    <w:lvl w:ilvl="0">
      <w:start w:val="2"/>
      <w:numFmt w:val="decimal"/>
      <w:lvlText w:val="%1."/>
      <w:lvlJc w:val="left"/>
      <w:pPr>
        <w:tabs>
          <w:tab w:val="num" w:pos="340"/>
        </w:tabs>
        <w:ind w:left="340" w:hanging="340"/>
      </w:pPr>
      <w:rPr>
        <w:rFonts w:cs="Times New Roman" w:hint="default"/>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15:restartNumberingAfterBreak="0">
    <w:nsid w:val="5B286941"/>
    <w:multiLevelType w:val="hybridMultilevel"/>
    <w:tmpl w:val="14D46C3C"/>
    <w:lvl w:ilvl="0" w:tplc="04150017">
      <w:start w:val="1"/>
      <w:numFmt w:val="lowerLetter"/>
      <w:lvlText w:val="%1)"/>
      <w:lvlJc w:val="left"/>
      <w:pPr>
        <w:ind w:left="380" w:hanging="360"/>
      </w:pPr>
      <w:rPr>
        <w:rFonts w:hint="default"/>
      </w:rPr>
    </w:lvl>
    <w:lvl w:ilvl="1" w:tplc="FFFFFFFF" w:tentative="1">
      <w:start w:val="1"/>
      <w:numFmt w:val="lowerLetter"/>
      <w:lvlText w:val="%2."/>
      <w:lvlJc w:val="left"/>
      <w:pPr>
        <w:ind w:left="1100" w:hanging="360"/>
      </w:pPr>
    </w:lvl>
    <w:lvl w:ilvl="2" w:tplc="FFFFFFFF" w:tentative="1">
      <w:start w:val="1"/>
      <w:numFmt w:val="lowerRoman"/>
      <w:lvlText w:val="%3."/>
      <w:lvlJc w:val="right"/>
      <w:pPr>
        <w:ind w:left="1820" w:hanging="180"/>
      </w:pPr>
    </w:lvl>
    <w:lvl w:ilvl="3" w:tplc="FFFFFFFF" w:tentative="1">
      <w:start w:val="1"/>
      <w:numFmt w:val="decimal"/>
      <w:lvlText w:val="%4."/>
      <w:lvlJc w:val="left"/>
      <w:pPr>
        <w:ind w:left="2540" w:hanging="360"/>
      </w:pPr>
    </w:lvl>
    <w:lvl w:ilvl="4" w:tplc="FFFFFFFF" w:tentative="1">
      <w:start w:val="1"/>
      <w:numFmt w:val="lowerLetter"/>
      <w:lvlText w:val="%5."/>
      <w:lvlJc w:val="left"/>
      <w:pPr>
        <w:ind w:left="3260" w:hanging="360"/>
      </w:pPr>
    </w:lvl>
    <w:lvl w:ilvl="5" w:tplc="FFFFFFFF" w:tentative="1">
      <w:start w:val="1"/>
      <w:numFmt w:val="lowerRoman"/>
      <w:lvlText w:val="%6."/>
      <w:lvlJc w:val="right"/>
      <w:pPr>
        <w:ind w:left="3980" w:hanging="180"/>
      </w:pPr>
    </w:lvl>
    <w:lvl w:ilvl="6" w:tplc="FFFFFFFF" w:tentative="1">
      <w:start w:val="1"/>
      <w:numFmt w:val="decimal"/>
      <w:lvlText w:val="%7."/>
      <w:lvlJc w:val="left"/>
      <w:pPr>
        <w:ind w:left="4700" w:hanging="360"/>
      </w:pPr>
    </w:lvl>
    <w:lvl w:ilvl="7" w:tplc="FFFFFFFF" w:tentative="1">
      <w:start w:val="1"/>
      <w:numFmt w:val="lowerLetter"/>
      <w:lvlText w:val="%8."/>
      <w:lvlJc w:val="left"/>
      <w:pPr>
        <w:ind w:left="5420" w:hanging="360"/>
      </w:pPr>
    </w:lvl>
    <w:lvl w:ilvl="8" w:tplc="FFFFFFFF" w:tentative="1">
      <w:start w:val="1"/>
      <w:numFmt w:val="lowerRoman"/>
      <w:lvlText w:val="%9."/>
      <w:lvlJc w:val="right"/>
      <w:pPr>
        <w:ind w:left="6140" w:hanging="180"/>
      </w:pPr>
    </w:lvl>
  </w:abstractNum>
  <w:abstractNum w:abstractNumId="38" w15:restartNumberingAfterBreak="0">
    <w:nsid w:val="5BE07D4C"/>
    <w:multiLevelType w:val="hybridMultilevel"/>
    <w:tmpl w:val="6490651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4446183"/>
    <w:multiLevelType w:val="hybridMultilevel"/>
    <w:tmpl w:val="79262F16"/>
    <w:lvl w:ilvl="0" w:tplc="52C01BAE">
      <w:start w:val="1"/>
      <w:numFmt w:val="decimal"/>
      <w:lvlText w:val="%1."/>
      <w:lvlJc w:val="left"/>
      <w:pPr>
        <w:tabs>
          <w:tab w:val="num" w:pos="340"/>
        </w:tabs>
        <w:ind w:left="340" w:hanging="340"/>
      </w:pPr>
      <w:rPr>
        <w:rFonts w:cs="Times New Roman" w:hint="default"/>
        <w:color w:val="000000" w:themeColor="text1"/>
      </w:rPr>
    </w:lvl>
    <w:lvl w:ilvl="1" w:tplc="04150019">
      <w:start w:val="1"/>
      <w:numFmt w:val="lowerLetter"/>
      <w:lvlText w:val="%2."/>
      <w:lvlJc w:val="left"/>
      <w:pPr>
        <w:tabs>
          <w:tab w:val="num" w:pos="1440"/>
        </w:tabs>
        <w:ind w:left="1440" w:hanging="360"/>
      </w:pPr>
      <w:rPr>
        <w:rFonts w:cs="Times New Roman"/>
      </w:rPr>
    </w:lvl>
    <w:lvl w:ilvl="2" w:tplc="04150017">
      <w:start w:val="1"/>
      <w:numFmt w:val="lowerLetter"/>
      <w:lvlText w:val="%3)"/>
      <w:lvlJc w:val="left"/>
      <w:pPr>
        <w:tabs>
          <w:tab w:val="num" w:pos="851"/>
        </w:tabs>
        <w:ind w:left="851" w:hanging="511"/>
      </w:pPr>
      <w:rPr>
        <w:rFonts w:hint="default"/>
      </w:rPr>
    </w:lvl>
    <w:lvl w:ilvl="3" w:tplc="9FA2955C">
      <w:start w:val="1"/>
      <w:numFmt w:val="lowerLetter"/>
      <w:lvlText w:val="%4)"/>
      <w:lvlJc w:val="left"/>
      <w:pPr>
        <w:tabs>
          <w:tab w:val="num" w:pos="851"/>
        </w:tabs>
        <w:ind w:left="851" w:hanging="511"/>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6756AC2"/>
    <w:multiLevelType w:val="hybridMultilevel"/>
    <w:tmpl w:val="8F4490FA"/>
    <w:lvl w:ilvl="0" w:tplc="12743438">
      <w:start w:val="1"/>
      <w:numFmt w:val="decimal"/>
      <w:lvlText w:val="%1."/>
      <w:lvlJc w:val="left"/>
      <w:pPr>
        <w:ind w:left="380" w:hanging="360"/>
      </w:pPr>
      <w:rPr>
        <w:rFont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42" w15:restartNumberingAfterBreak="0">
    <w:nsid w:val="6784726B"/>
    <w:multiLevelType w:val="multilevel"/>
    <w:tmpl w:val="A296E68E"/>
    <w:lvl w:ilvl="0">
      <w:start w:val="2"/>
      <w:numFmt w:val="decimal"/>
      <w:lvlText w:val="%1."/>
      <w:lvlJc w:val="left"/>
      <w:pPr>
        <w:tabs>
          <w:tab w:val="num" w:pos="340"/>
        </w:tabs>
        <w:ind w:left="340" w:hanging="340"/>
      </w:pPr>
      <w:rPr>
        <w:rFonts w:cs="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15:restartNumberingAfterBreak="0">
    <w:nsid w:val="71E812BF"/>
    <w:multiLevelType w:val="multilevel"/>
    <w:tmpl w:val="50DEE16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360"/>
      </w:pPr>
      <w:rPr>
        <w:rFonts w:cs="Times New Roman"/>
      </w:rPr>
    </w:lvl>
    <w:lvl w:ilvl="3">
      <w:start w:val="1"/>
      <w:numFmt w:val="decimal"/>
      <w:lvlText w:val="%4."/>
      <w:lvlJc w:val="left"/>
      <w:pPr>
        <w:tabs>
          <w:tab w:val="num" w:pos="340"/>
        </w:tabs>
        <w:ind w:left="340" w:hanging="340"/>
      </w:pPr>
      <w:rPr>
        <w:rFonts w:cs="Times New Roman" w:hint="default"/>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4" w15:restartNumberingAfterBreak="0">
    <w:nsid w:val="71F33DC1"/>
    <w:multiLevelType w:val="multilevel"/>
    <w:tmpl w:val="1D58FC98"/>
    <w:lvl w:ilvl="0">
      <w:start w:val="1"/>
      <w:numFmt w:val="decimal"/>
      <w:lvlText w:val="%1."/>
      <w:lvlJc w:val="left"/>
      <w:pPr>
        <w:tabs>
          <w:tab w:val="num" w:pos="340"/>
        </w:tabs>
        <w:ind w:left="340" w:hanging="340"/>
      </w:pPr>
      <w:rPr>
        <w:rFonts w:cs="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5" w15:restartNumberingAfterBreak="0">
    <w:nsid w:val="721731C2"/>
    <w:multiLevelType w:val="multilevel"/>
    <w:tmpl w:val="6798C13C"/>
    <w:lvl w:ilvl="0">
      <w:start w:val="1"/>
      <w:numFmt w:val="decimal"/>
      <w:lvlText w:val="%1."/>
      <w:lvlJc w:val="left"/>
      <w:pPr>
        <w:tabs>
          <w:tab w:val="num" w:pos="340"/>
        </w:tabs>
        <w:ind w:left="340" w:hanging="340"/>
      </w:pPr>
      <w:rPr>
        <w:rFonts w:cs="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6" w15:restartNumberingAfterBreak="0">
    <w:nsid w:val="7986538B"/>
    <w:multiLevelType w:val="hybridMultilevel"/>
    <w:tmpl w:val="9DA434A2"/>
    <w:lvl w:ilvl="0" w:tplc="B696143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99751329">
    <w:abstractNumId w:val="23"/>
  </w:num>
  <w:num w:numId="2" w16cid:durableId="256594315">
    <w:abstractNumId w:val="7"/>
  </w:num>
  <w:num w:numId="3" w16cid:durableId="1518614424">
    <w:abstractNumId w:val="5"/>
  </w:num>
  <w:num w:numId="4" w16cid:durableId="295064990">
    <w:abstractNumId w:val="26"/>
  </w:num>
  <w:num w:numId="5" w16cid:durableId="1998797476">
    <w:abstractNumId w:val="20"/>
  </w:num>
  <w:num w:numId="6" w16cid:durableId="545676277">
    <w:abstractNumId w:val="31"/>
  </w:num>
  <w:num w:numId="7" w16cid:durableId="159010167">
    <w:abstractNumId w:val="42"/>
  </w:num>
  <w:num w:numId="8" w16cid:durableId="1139612196">
    <w:abstractNumId w:val="28"/>
  </w:num>
  <w:num w:numId="9" w16cid:durableId="1497921628">
    <w:abstractNumId w:val="45"/>
  </w:num>
  <w:num w:numId="10" w16cid:durableId="2033451976">
    <w:abstractNumId w:val="44"/>
  </w:num>
  <w:num w:numId="11" w16cid:durableId="1012024125">
    <w:abstractNumId w:val="14"/>
  </w:num>
  <w:num w:numId="12" w16cid:durableId="406266876">
    <w:abstractNumId w:val="19"/>
  </w:num>
  <w:num w:numId="13" w16cid:durableId="1313632338">
    <w:abstractNumId w:val="36"/>
  </w:num>
  <w:num w:numId="14" w16cid:durableId="1195192478">
    <w:abstractNumId w:val="34"/>
  </w:num>
  <w:num w:numId="15" w16cid:durableId="756175493">
    <w:abstractNumId w:val="33"/>
  </w:num>
  <w:num w:numId="16" w16cid:durableId="646134044">
    <w:abstractNumId w:val="16"/>
  </w:num>
  <w:num w:numId="17" w16cid:durableId="1943800380">
    <w:abstractNumId w:val="30"/>
  </w:num>
  <w:num w:numId="18" w16cid:durableId="751198206">
    <w:abstractNumId w:val="21"/>
  </w:num>
  <w:num w:numId="19" w16cid:durableId="330523183">
    <w:abstractNumId w:val="43"/>
  </w:num>
  <w:num w:numId="20" w16cid:durableId="604845835">
    <w:abstractNumId w:val="15"/>
  </w:num>
  <w:num w:numId="21" w16cid:durableId="1847481210">
    <w:abstractNumId w:val="22"/>
  </w:num>
  <w:num w:numId="22" w16cid:durableId="1991903916">
    <w:abstractNumId w:val="41"/>
  </w:num>
  <w:num w:numId="23" w16cid:durableId="113982680">
    <w:abstractNumId w:val="32"/>
  </w:num>
  <w:num w:numId="24" w16cid:durableId="612638429">
    <w:abstractNumId w:val="40"/>
  </w:num>
  <w:num w:numId="25" w16cid:durableId="1189755321">
    <w:abstractNumId w:val="9"/>
  </w:num>
  <w:num w:numId="26" w16cid:durableId="92821906">
    <w:abstractNumId w:val="35"/>
  </w:num>
  <w:num w:numId="27" w16cid:durableId="419373767">
    <w:abstractNumId w:val="10"/>
  </w:num>
  <w:num w:numId="28" w16cid:durableId="700253585">
    <w:abstractNumId w:val="39"/>
  </w:num>
  <w:num w:numId="29" w16cid:durableId="1047492310">
    <w:abstractNumId w:val="24"/>
    <w:lvlOverride w:ilvl="0">
      <w:startOverride w:val="1"/>
    </w:lvlOverride>
    <w:lvlOverride w:ilvl="1"/>
    <w:lvlOverride w:ilvl="2"/>
    <w:lvlOverride w:ilvl="3"/>
    <w:lvlOverride w:ilvl="4"/>
    <w:lvlOverride w:ilvl="5"/>
    <w:lvlOverride w:ilvl="6"/>
    <w:lvlOverride w:ilvl="7"/>
    <w:lvlOverride w:ilvl="8"/>
  </w:num>
  <w:num w:numId="30" w16cid:durableId="367026612">
    <w:abstractNumId w:val="25"/>
  </w:num>
  <w:num w:numId="31" w16cid:durableId="1348287491">
    <w:abstractNumId w:val="11"/>
  </w:num>
  <w:num w:numId="32" w16cid:durableId="1823889715">
    <w:abstractNumId w:val="18"/>
  </w:num>
  <w:num w:numId="33" w16cid:durableId="383799632">
    <w:abstractNumId w:val="6"/>
    <w:lvlOverride w:ilvl="0">
      <w:lvl w:ilvl="0">
        <w:start w:val="1"/>
        <w:numFmt w:val="decimal"/>
        <w:lvlText w:val="%1."/>
        <w:lvlJc w:val="left"/>
        <w:pPr>
          <w:ind w:left="644" w:hanging="360"/>
        </w:pPr>
        <w:rPr>
          <w:rFonts w:ascii="Cambria" w:eastAsia="Calibri" w:hAnsi="Cambria" w:cs="Times New Roman" w:hint="default"/>
          <w:b w:val="0"/>
          <w:bCs w:val="0"/>
          <w:lang w:eastAsia="en-US"/>
        </w:rPr>
      </w:lvl>
    </w:lvlOverride>
    <w:lvlOverride w:ilvl="1">
      <w:lvl w:ilvl="1">
        <w:start w:val="1"/>
        <w:numFmt w:val="lowerLetter"/>
        <w:lvlText w:val="%2."/>
        <w:lvlJc w:val="left"/>
        <w:pPr>
          <w:ind w:left="1440" w:hanging="360"/>
        </w:pPr>
      </w:lvl>
    </w:lvlOverride>
    <w:lvlOverride w:ilvl="2">
      <w:lvl w:ilvl="2">
        <w:start w:val="1"/>
        <w:numFmt w:val="lowerLetter"/>
        <w:lvlText w:val="%3."/>
        <w:lvlJc w:val="left"/>
        <w:pPr>
          <w:ind w:left="2160" w:hanging="360"/>
        </w:pPr>
      </w:lvl>
    </w:lvlOverride>
    <w:lvlOverride w:ilvl="3">
      <w:lvl w:ilvl="3">
        <w:start w:val="1"/>
        <w:numFmt w:val="lowerLetter"/>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Letter"/>
        <w:lvlText w:val="%6."/>
        <w:lvlJc w:val="left"/>
        <w:pPr>
          <w:ind w:left="4320" w:hanging="360"/>
        </w:pPr>
      </w:lvl>
    </w:lvlOverride>
    <w:lvlOverride w:ilvl="6">
      <w:lvl w:ilvl="6">
        <w:start w:val="1"/>
        <w:numFmt w:val="lowerLetter"/>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Letter"/>
        <w:lvlText w:val="%9."/>
        <w:lvlJc w:val="left"/>
        <w:pPr>
          <w:ind w:left="6480" w:hanging="360"/>
        </w:pPr>
      </w:lvl>
    </w:lvlOverride>
  </w:num>
  <w:num w:numId="34" w16cid:durableId="1471824494">
    <w:abstractNumId w:val="17"/>
  </w:num>
  <w:num w:numId="35" w16cid:durableId="1753551174">
    <w:abstractNumId w:val="46"/>
  </w:num>
  <w:num w:numId="36" w16cid:durableId="1540124422">
    <w:abstractNumId w:val="12"/>
  </w:num>
  <w:num w:numId="37" w16cid:durableId="819926284">
    <w:abstractNumId w:val="38"/>
  </w:num>
  <w:num w:numId="38" w16cid:durableId="1250310339">
    <w:abstractNumId w:val="0"/>
  </w:num>
  <w:num w:numId="39" w16cid:durableId="591282840">
    <w:abstractNumId w:val="8"/>
  </w:num>
  <w:num w:numId="40" w16cid:durableId="1147740838">
    <w:abstractNumId w:val="13"/>
  </w:num>
  <w:num w:numId="41" w16cid:durableId="1696300138">
    <w:abstractNumId w:val="8"/>
    <w:lvlOverride w:ilvl="0">
      <w:startOverride w:val="1"/>
    </w:lvlOverride>
  </w:num>
  <w:num w:numId="42" w16cid:durableId="1360352316">
    <w:abstractNumId w:val="27"/>
  </w:num>
  <w:num w:numId="43" w16cid:durableId="826945406">
    <w:abstractNumId w:val="6"/>
  </w:num>
  <w:num w:numId="44" w16cid:durableId="1325167226">
    <w:abstractNumId w:val="2"/>
  </w:num>
  <w:num w:numId="45" w16cid:durableId="815799167">
    <w:abstractNumId w:val="29"/>
  </w:num>
  <w:num w:numId="46" w16cid:durableId="1752191031">
    <w:abstractNumId w:val="1"/>
  </w:num>
  <w:num w:numId="47" w16cid:durableId="680012226">
    <w:abstractNumId w:val="3"/>
  </w:num>
  <w:num w:numId="48" w16cid:durableId="644823400">
    <w:abstractNumId w:val="37"/>
  </w:num>
  <w:num w:numId="49" w16cid:durableId="18213393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4EB"/>
    <w:rsid w:val="000413D5"/>
    <w:rsid w:val="00046B17"/>
    <w:rsid w:val="00095175"/>
    <w:rsid w:val="000A2601"/>
    <w:rsid w:val="000A413D"/>
    <w:rsid w:val="001028CA"/>
    <w:rsid w:val="00133B21"/>
    <w:rsid w:val="001473CB"/>
    <w:rsid w:val="001812C5"/>
    <w:rsid w:val="002336FC"/>
    <w:rsid w:val="0026068E"/>
    <w:rsid w:val="00270DE6"/>
    <w:rsid w:val="002779C9"/>
    <w:rsid w:val="00283DC0"/>
    <w:rsid w:val="00285C36"/>
    <w:rsid w:val="002A082D"/>
    <w:rsid w:val="002C3DEC"/>
    <w:rsid w:val="00301A1E"/>
    <w:rsid w:val="00316707"/>
    <w:rsid w:val="003178F4"/>
    <w:rsid w:val="003469A8"/>
    <w:rsid w:val="00350E5B"/>
    <w:rsid w:val="00356EE2"/>
    <w:rsid w:val="003852E5"/>
    <w:rsid w:val="00392846"/>
    <w:rsid w:val="003B5B6D"/>
    <w:rsid w:val="00435C38"/>
    <w:rsid w:val="00441F01"/>
    <w:rsid w:val="00475F75"/>
    <w:rsid w:val="005234BA"/>
    <w:rsid w:val="00526394"/>
    <w:rsid w:val="00574A64"/>
    <w:rsid w:val="005D4016"/>
    <w:rsid w:val="005F0555"/>
    <w:rsid w:val="00624A4C"/>
    <w:rsid w:val="00665CC6"/>
    <w:rsid w:val="006756EF"/>
    <w:rsid w:val="00697748"/>
    <w:rsid w:val="006F5D69"/>
    <w:rsid w:val="007A570A"/>
    <w:rsid w:val="007C485D"/>
    <w:rsid w:val="007C557D"/>
    <w:rsid w:val="007F3606"/>
    <w:rsid w:val="008212DB"/>
    <w:rsid w:val="00822E38"/>
    <w:rsid w:val="00841B55"/>
    <w:rsid w:val="008B5B39"/>
    <w:rsid w:val="008F2DA7"/>
    <w:rsid w:val="00943705"/>
    <w:rsid w:val="00952452"/>
    <w:rsid w:val="00964CA3"/>
    <w:rsid w:val="00972772"/>
    <w:rsid w:val="009756AD"/>
    <w:rsid w:val="0099108F"/>
    <w:rsid w:val="009915C8"/>
    <w:rsid w:val="009B442A"/>
    <w:rsid w:val="009B46D1"/>
    <w:rsid w:val="00A720FB"/>
    <w:rsid w:val="00AF6719"/>
    <w:rsid w:val="00B51B16"/>
    <w:rsid w:val="00B7708E"/>
    <w:rsid w:val="00C30D20"/>
    <w:rsid w:val="00CE1F1F"/>
    <w:rsid w:val="00D05A8C"/>
    <w:rsid w:val="00D354EB"/>
    <w:rsid w:val="00D40241"/>
    <w:rsid w:val="00D569BB"/>
    <w:rsid w:val="00D715D2"/>
    <w:rsid w:val="00D92E21"/>
    <w:rsid w:val="00DA4C75"/>
    <w:rsid w:val="00E06095"/>
    <w:rsid w:val="00E346EC"/>
    <w:rsid w:val="00E44A92"/>
    <w:rsid w:val="00E6250E"/>
    <w:rsid w:val="00E72881"/>
    <w:rsid w:val="00E731A5"/>
    <w:rsid w:val="00EE5E3A"/>
    <w:rsid w:val="00F14704"/>
    <w:rsid w:val="00F17505"/>
    <w:rsid w:val="00F43F36"/>
    <w:rsid w:val="00FB18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B26EA"/>
  <w15:docId w15:val="{5A92C67D-7255-41C3-9B41-B0C66C109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54EB"/>
  </w:style>
  <w:style w:type="paragraph" w:styleId="Nagwek5">
    <w:name w:val="heading 5"/>
    <w:basedOn w:val="Normalny"/>
    <w:next w:val="Normalny"/>
    <w:link w:val="Nagwek5Znak"/>
    <w:uiPriority w:val="9"/>
    <w:semiHidden/>
    <w:unhideWhenUsed/>
    <w:qFormat/>
    <w:rsid w:val="00697748"/>
    <w:pPr>
      <w:keepNext/>
      <w:keepLines/>
      <w:spacing w:before="40" w:after="0" w:line="259" w:lineRule="auto"/>
      <w:outlineLvl w:val="4"/>
    </w:pPr>
    <w:rPr>
      <w:rFonts w:ascii="Calibri Light" w:eastAsia="Times New Roman" w:hAnsi="Calibri Light" w:cs="Times New Roman"/>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Obiekt"/>
    <w:basedOn w:val="Normalny"/>
    <w:link w:val="AkapitzlistZnak"/>
    <w:qFormat/>
    <w:rsid w:val="00D354EB"/>
    <w:pPr>
      <w:ind w:left="720"/>
      <w:contextualSpacing/>
    </w:pPr>
  </w:style>
  <w:style w:type="character" w:styleId="Hipercze">
    <w:name w:val="Hyperlink"/>
    <w:basedOn w:val="Domylnaczcionkaakapitu"/>
    <w:uiPriority w:val="99"/>
    <w:unhideWhenUsed/>
    <w:rsid w:val="00D354EB"/>
    <w:rPr>
      <w:color w:val="0000FF" w:themeColor="hyperlink"/>
      <w:u w:val="single"/>
    </w:rPr>
  </w:style>
  <w:style w:type="character" w:customStyle="1" w:styleId="Teksttreci">
    <w:name w:val="Tekst treści_"/>
    <w:basedOn w:val="Domylnaczcionkaakapitu"/>
    <w:link w:val="Teksttreci1"/>
    <w:locked/>
    <w:rsid w:val="00D354EB"/>
    <w:rPr>
      <w:rFonts w:ascii="Times New Roman" w:hAnsi="Times New Roman" w:cs="Times New Roman"/>
      <w:sz w:val="23"/>
      <w:szCs w:val="23"/>
      <w:shd w:val="clear" w:color="auto" w:fill="FFFFFF"/>
    </w:rPr>
  </w:style>
  <w:style w:type="paragraph" w:customStyle="1" w:styleId="Teksttreci1">
    <w:name w:val="Tekst treści1"/>
    <w:basedOn w:val="Normalny"/>
    <w:link w:val="Teksttreci"/>
    <w:rsid w:val="00D354EB"/>
    <w:pPr>
      <w:shd w:val="clear" w:color="auto" w:fill="FFFFFF"/>
      <w:spacing w:before="1080" w:after="180" w:line="240" w:lineRule="atLeast"/>
      <w:ind w:hanging="1180"/>
    </w:pPr>
    <w:rPr>
      <w:rFonts w:ascii="Times New Roman" w:hAnsi="Times New Roman" w:cs="Times New Roman"/>
      <w:sz w:val="23"/>
      <w:szCs w:val="23"/>
    </w:rPr>
  </w:style>
  <w:style w:type="character" w:customStyle="1" w:styleId="Nagwek4">
    <w:name w:val="Nagłówek #4_"/>
    <w:basedOn w:val="Domylnaczcionkaakapitu"/>
    <w:link w:val="Nagwek41"/>
    <w:uiPriority w:val="99"/>
    <w:locked/>
    <w:rsid w:val="00D354EB"/>
    <w:rPr>
      <w:rFonts w:ascii="Times New Roman" w:hAnsi="Times New Roman" w:cs="Times New Roman"/>
      <w:b/>
      <w:bCs/>
      <w:sz w:val="23"/>
      <w:szCs w:val="23"/>
      <w:shd w:val="clear" w:color="auto" w:fill="FFFFFF"/>
    </w:rPr>
  </w:style>
  <w:style w:type="paragraph" w:customStyle="1" w:styleId="Nagwek41">
    <w:name w:val="Nagłówek #41"/>
    <w:basedOn w:val="Normalny"/>
    <w:link w:val="Nagwek4"/>
    <w:uiPriority w:val="99"/>
    <w:rsid w:val="00D354EB"/>
    <w:pPr>
      <w:shd w:val="clear" w:color="auto" w:fill="FFFFFF"/>
      <w:spacing w:after="0" w:line="240" w:lineRule="atLeast"/>
      <w:ind w:hanging="1500"/>
      <w:outlineLvl w:val="3"/>
    </w:pPr>
    <w:rPr>
      <w:rFonts w:ascii="Times New Roman" w:hAnsi="Times New Roman" w:cs="Times New Roman"/>
      <w:b/>
      <w:bCs/>
      <w:sz w:val="23"/>
      <w:szCs w:val="23"/>
    </w:rPr>
  </w:style>
  <w:style w:type="paragraph" w:styleId="Bezodstpw">
    <w:name w:val="No Spacing"/>
    <w:link w:val="BezodstpwZnak"/>
    <w:qFormat/>
    <w:rsid w:val="00D354EB"/>
    <w:pPr>
      <w:spacing w:after="0" w:line="240" w:lineRule="auto"/>
    </w:pPr>
  </w:style>
  <w:style w:type="character" w:customStyle="1" w:styleId="Nagwek32">
    <w:name w:val="Nagłówek #3 (2)"/>
    <w:basedOn w:val="Domylnaczcionkaakapitu"/>
    <w:uiPriority w:val="99"/>
    <w:rsid w:val="00D354EB"/>
    <w:rPr>
      <w:rFonts w:ascii="Times New Roman" w:hAnsi="Times New Roman" w:cs="Times New Roman"/>
      <w:b/>
      <w:bCs/>
      <w:spacing w:val="0"/>
      <w:sz w:val="27"/>
      <w:szCs w:val="27"/>
    </w:rPr>
  </w:style>
  <w:style w:type="character" w:customStyle="1" w:styleId="Teksttreci5">
    <w:name w:val="Tekst treści (5)_"/>
    <w:basedOn w:val="Domylnaczcionkaakapitu"/>
    <w:link w:val="Teksttreci51"/>
    <w:uiPriority w:val="99"/>
    <w:locked/>
    <w:rsid w:val="00D354EB"/>
    <w:rPr>
      <w:rFonts w:ascii="Times New Roman" w:hAnsi="Times New Roman" w:cs="Times New Roman"/>
      <w:b/>
      <w:bCs/>
      <w:i/>
      <w:iCs/>
      <w:spacing w:val="-10"/>
      <w:sz w:val="24"/>
      <w:szCs w:val="24"/>
      <w:shd w:val="clear" w:color="auto" w:fill="FFFFFF"/>
    </w:rPr>
  </w:style>
  <w:style w:type="character" w:customStyle="1" w:styleId="Nagwek3">
    <w:name w:val="Nagłówek #3_"/>
    <w:basedOn w:val="Domylnaczcionkaakapitu"/>
    <w:link w:val="Nagwek30"/>
    <w:uiPriority w:val="99"/>
    <w:locked/>
    <w:rsid w:val="00D354EB"/>
    <w:rPr>
      <w:rFonts w:ascii="Times New Roman" w:hAnsi="Times New Roman" w:cs="Times New Roman"/>
      <w:b/>
      <w:bCs/>
      <w:i/>
      <w:iCs/>
      <w:spacing w:val="-10"/>
      <w:sz w:val="29"/>
      <w:szCs w:val="29"/>
      <w:shd w:val="clear" w:color="auto" w:fill="FFFFFF"/>
    </w:rPr>
  </w:style>
  <w:style w:type="character" w:customStyle="1" w:styleId="Teksttreci13">
    <w:name w:val="Tekst treści (13)_"/>
    <w:basedOn w:val="Domylnaczcionkaakapitu"/>
    <w:link w:val="Teksttreci130"/>
    <w:uiPriority w:val="99"/>
    <w:locked/>
    <w:rsid w:val="00D354EB"/>
    <w:rPr>
      <w:rFonts w:ascii="Times New Roman" w:hAnsi="Times New Roman" w:cs="Times New Roman"/>
      <w:b/>
      <w:bCs/>
      <w:sz w:val="23"/>
      <w:szCs w:val="23"/>
      <w:shd w:val="clear" w:color="auto" w:fill="FFFFFF"/>
    </w:rPr>
  </w:style>
  <w:style w:type="character" w:customStyle="1" w:styleId="TeksttreciPogrubienie4">
    <w:name w:val="Tekst treści + Pogrubienie4"/>
    <w:basedOn w:val="Teksttreci"/>
    <w:uiPriority w:val="99"/>
    <w:rsid w:val="00D354EB"/>
    <w:rPr>
      <w:rFonts w:ascii="Times New Roman" w:hAnsi="Times New Roman" w:cs="Times New Roman"/>
      <w:b/>
      <w:bCs/>
      <w:spacing w:val="0"/>
      <w:sz w:val="23"/>
      <w:szCs w:val="23"/>
      <w:shd w:val="clear" w:color="auto" w:fill="FFFFFF"/>
    </w:rPr>
  </w:style>
  <w:style w:type="character" w:customStyle="1" w:styleId="Teksttreci13Bezpogrubienia">
    <w:name w:val="Tekst treści (13) + Bez pogrubienia"/>
    <w:basedOn w:val="Teksttreci13"/>
    <w:uiPriority w:val="99"/>
    <w:rsid w:val="00D354EB"/>
    <w:rPr>
      <w:rFonts w:ascii="Times New Roman" w:hAnsi="Times New Roman" w:cs="Times New Roman"/>
      <w:b/>
      <w:bCs/>
      <w:sz w:val="23"/>
      <w:szCs w:val="23"/>
      <w:shd w:val="clear" w:color="auto" w:fill="FFFFFF"/>
    </w:rPr>
  </w:style>
  <w:style w:type="character" w:customStyle="1" w:styleId="TeksttreciOdstpy-1pt2">
    <w:name w:val="Tekst treści + Odstępy -1 pt2"/>
    <w:basedOn w:val="Teksttreci"/>
    <w:uiPriority w:val="99"/>
    <w:rsid w:val="00D354EB"/>
    <w:rPr>
      <w:rFonts w:ascii="Times New Roman" w:hAnsi="Times New Roman" w:cs="Times New Roman"/>
      <w:spacing w:val="-20"/>
      <w:sz w:val="23"/>
      <w:szCs w:val="23"/>
      <w:shd w:val="clear" w:color="auto" w:fill="FFFFFF"/>
      <w:lang w:val="en-US" w:eastAsia="en-US"/>
    </w:rPr>
  </w:style>
  <w:style w:type="character" w:customStyle="1" w:styleId="TeksttreciOdstpy-1pt1">
    <w:name w:val="Tekst treści + Odstępy -1 pt1"/>
    <w:basedOn w:val="Teksttreci"/>
    <w:uiPriority w:val="99"/>
    <w:rsid w:val="00D354EB"/>
    <w:rPr>
      <w:rFonts w:ascii="Times New Roman" w:hAnsi="Times New Roman" w:cs="Times New Roman"/>
      <w:spacing w:val="-20"/>
      <w:sz w:val="23"/>
      <w:szCs w:val="23"/>
      <w:shd w:val="clear" w:color="auto" w:fill="FFFFFF"/>
      <w:lang w:val="en-US" w:eastAsia="en-US"/>
    </w:rPr>
  </w:style>
  <w:style w:type="paragraph" w:customStyle="1" w:styleId="Teksttreci51">
    <w:name w:val="Tekst treści (5)1"/>
    <w:basedOn w:val="Normalny"/>
    <w:link w:val="Teksttreci5"/>
    <w:uiPriority w:val="99"/>
    <w:rsid w:val="00D354EB"/>
    <w:pPr>
      <w:shd w:val="clear" w:color="auto" w:fill="FFFFFF"/>
      <w:spacing w:before="780" w:after="0" w:line="230" w:lineRule="exact"/>
      <w:ind w:hanging="700"/>
    </w:pPr>
    <w:rPr>
      <w:rFonts w:ascii="Times New Roman" w:hAnsi="Times New Roman" w:cs="Times New Roman"/>
      <w:b/>
      <w:bCs/>
      <w:i/>
      <w:iCs/>
      <w:spacing w:val="-10"/>
      <w:sz w:val="24"/>
      <w:szCs w:val="24"/>
    </w:rPr>
  </w:style>
  <w:style w:type="paragraph" w:customStyle="1" w:styleId="Nagwek30">
    <w:name w:val="Nagłówek #3"/>
    <w:basedOn w:val="Normalny"/>
    <w:link w:val="Nagwek3"/>
    <w:uiPriority w:val="99"/>
    <w:rsid w:val="00D354EB"/>
    <w:pPr>
      <w:shd w:val="clear" w:color="auto" w:fill="FFFFFF"/>
      <w:spacing w:before="300" w:after="0" w:line="322" w:lineRule="exact"/>
      <w:jc w:val="center"/>
      <w:outlineLvl w:val="2"/>
    </w:pPr>
    <w:rPr>
      <w:rFonts w:ascii="Times New Roman" w:hAnsi="Times New Roman" w:cs="Times New Roman"/>
      <w:b/>
      <w:bCs/>
      <w:i/>
      <w:iCs/>
      <w:spacing w:val="-10"/>
      <w:sz w:val="29"/>
      <w:szCs w:val="29"/>
    </w:rPr>
  </w:style>
  <w:style w:type="paragraph" w:customStyle="1" w:styleId="Teksttreci130">
    <w:name w:val="Tekst treści (13)"/>
    <w:basedOn w:val="Normalny"/>
    <w:link w:val="Teksttreci13"/>
    <w:uiPriority w:val="99"/>
    <w:rsid w:val="00D354EB"/>
    <w:pPr>
      <w:shd w:val="clear" w:color="auto" w:fill="FFFFFF"/>
      <w:spacing w:before="120" w:after="120" w:line="274" w:lineRule="exact"/>
      <w:jc w:val="both"/>
    </w:pPr>
    <w:rPr>
      <w:rFonts w:ascii="Times New Roman" w:hAnsi="Times New Roman" w:cs="Times New Roman"/>
      <w:b/>
      <w:bCs/>
      <w:sz w:val="23"/>
      <w:szCs w:val="23"/>
    </w:rPr>
  </w:style>
  <w:style w:type="paragraph" w:styleId="Stopka">
    <w:name w:val="footer"/>
    <w:basedOn w:val="Normalny"/>
    <w:link w:val="StopkaZnak"/>
    <w:uiPriority w:val="99"/>
    <w:unhideWhenUsed/>
    <w:rsid w:val="00D354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54EB"/>
  </w:style>
  <w:style w:type="character" w:customStyle="1" w:styleId="BezodstpwZnak">
    <w:name w:val="Bez odstępów Znak"/>
    <w:basedOn w:val="Domylnaczcionkaakapitu"/>
    <w:link w:val="Bezodstpw"/>
    <w:uiPriority w:val="1"/>
    <w:locked/>
    <w:rsid w:val="00D354EB"/>
  </w:style>
  <w:style w:type="paragraph" w:styleId="Nagwek">
    <w:name w:val="header"/>
    <w:basedOn w:val="Normalny"/>
    <w:link w:val="NagwekZnak"/>
    <w:uiPriority w:val="99"/>
    <w:unhideWhenUsed/>
    <w:rsid w:val="002C3D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C3DEC"/>
  </w:style>
  <w:style w:type="paragraph" w:customStyle="1" w:styleId="Teksttreci0">
    <w:name w:val="Tekst treści"/>
    <w:basedOn w:val="Normalny"/>
    <w:rsid w:val="00697748"/>
    <w:pPr>
      <w:shd w:val="clear" w:color="auto" w:fill="FFFFFF"/>
      <w:spacing w:after="0" w:line="240" w:lineRule="atLeast"/>
      <w:ind w:hanging="1700"/>
    </w:pPr>
    <w:rPr>
      <w:rFonts w:ascii="Verdana" w:hAnsi="Verdana"/>
      <w:sz w:val="19"/>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qFormat/>
    <w:rsid w:val="00697748"/>
  </w:style>
  <w:style w:type="paragraph" w:customStyle="1" w:styleId="Standard">
    <w:name w:val="Standard"/>
    <w:rsid w:val="00697748"/>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customStyle="1" w:styleId="Nagwek5Znak">
    <w:name w:val="Nagłówek 5 Znak"/>
    <w:basedOn w:val="Domylnaczcionkaakapitu"/>
    <w:link w:val="Nagwek5"/>
    <w:uiPriority w:val="9"/>
    <w:semiHidden/>
    <w:rsid w:val="00697748"/>
    <w:rPr>
      <w:rFonts w:ascii="Calibri Light" w:eastAsia="Times New Roman" w:hAnsi="Calibri Light" w:cs="Times New Roman"/>
      <w:color w:val="2E74B5"/>
    </w:rPr>
  </w:style>
  <w:style w:type="numbering" w:customStyle="1" w:styleId="WW8Num65">
    <w:name w:val="WW8Num65"/>
    <w:basedOn w:val="Bezlisty"/>
    <w:rsid w:val="00697748"/>
    <w:pPr>
      <w:numPr>
        <w:numId w:val="43"/>
      </w:numPr>
    </w:pPr>
  </w:style>
  <w:style w:type="character" w:customStyle="1" w:styleId="Nierozpoznanawzmianka1">
    <w:name w:val="Nierozpoznana wzmianka1"/>
    <w:basedOn w:val="Domylnaczcionkaakapitu"/>
    <w:uiPriority w:val="99"/>
    <w:semiHidden/>
    <w:unhideWhenUsed/>
    <w:rsid w:val="00697748"/>
    <w:rPr>
      <w:color w:val="605E5C"/>
      <w:shd w:val="clear" w:color="auto" w:fill="E1DFDD"/>
    </w:rPr>
  </w:style>
  <w:style w:type="numbering" w:customStyle="1" w:styleId="WW8Num42">
    <w:name w:val="WW8Num42"/>
    <w:basedOn w:val="Bezlisty"/>
    <w:rsid w:val="00697748"/>
    <w:pPr>
      <w:numPr>
        <w:numId w:val="39"/>
      </w:numPr>
    </w:pPr>
  </w:style>
  <w:style w:type="paragraph" w:styleId="Tekstpodstawowy">
    <w:name w:val="Body Text"/>
    <w:basedOn w:val="Normalny"/>
    <w:link w:val="TekstpodstawowyZnak"/>
    <w:rsid w:val="00435C38"/>
    <w:pPr>
      <w:widowControl w:val="0"/>
      <w:suppressAutoHyphens/>
      <w:spacing w:after="120" w:line="240" w:lineRule="auto"/>
    </w:pPr>
    <w:rPr>
      <w:rFonts w:ascii="Times New Roman" w:eastAsia="Andale Sans UI" w:hAnsi="Times New Roman" w:cs="Times New Roman"/>
      <w:kern w:val="2"/>
      <w:sz w:val="24"/>
      <w:szCs w:val="24"/>
      <w:lang w:eastAsia="zh-CN"/>
    </w:rPr>
  </w:style>
  <w:style w:type="character" w:customStyle="1" w:styleId="TekstpodstawowyZnak">
    <w:name w:val="Tekst podstawowy Znak"/>
    <w:basedOn w:val="Domylnaczcionkaakapitu"/>
    <w:link w:val="Tekstpodstawowy"/>
    <w:rsid w:val="00435C38"/>
    <w:rPr>
      <w:rFonts w:ascii="Times New Roman" w:eastAsia="Andale Sans UI" w:hAnsi="Times New Roman" w:cs="Times New Roman"/>
      <w:kern w:val="2"/>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kretariat@gminaserokoml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13</Pages>
  <Words>5362</Words>
  <Characters>32177</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jchachaj</dc:creator>
  <cp:keywords/>
  <dc:description/>
  <cp:lastModifiedBy>Paweł Janczak</cp:lastModifiedBy>
  <cp:revision>9</cp:revision>
  <cp:lastPrinted>2022-12-15T10:29:00Z</cp:lastPrinted>
  <dcterms:created xsi:type="dcterms:W3CDTF">2025-11-25T13:56:00Z</dcterms:created>
  <dcterms:modified xsi:type="dcterms:W3CDTF">2025-12-15T10:50:00Z</dcterms:modified>
</cp:coreProperties>
</file>